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B6B61" w14:textId="49178FE4" w:rsidR="00D02CD9" w:rsidRDefault="00817935" w:rsidP="00856C35">
      <w:pPr>
        <w:pStyle w:val="Heading1"/>
      </w:pPr>
      <w:r>
        <w:rPr>
          <w:noProof/>
        </w:rPr>
        <w:object w:dxaOrig="1440" w:dyaOrig="1440" w14:anchorId="2AB2A1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450pt;margin-top:-19.5pt;width:70.7pt;height:93pt;z-index:-251657216">
            <v:imagedata r:id="rId10" o:title=""/>
          </v:shape>
          <o:OLEObject Type="Embed" ProgID="Acrobat.Document.DC" ShapeID="_x0000_s1028" DrawAspect="Content" ObjectID="_1716352855" r:id="rId11"/>
        </w:object>
      </w:r>
      <w:r w:rsidRPr="00D02CD9">
        <w:rPr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404D62B" wp14:editId="198AA948">
                <wp:simplePos x="0" y="0"/>
                <wp:positionH relativeFrom="page">
                  <wp:posOffset>2867025</wp:posOffset>
                </wp:positionH>
                <wp:positionV relativeFrom="paragraph">
                  <wp:posOffset>0</wp:posOffset>
                </wp:positionV>
                <wp:extent cx="2360930" cy="695325"/>
                <wp:effectExtent l="0" t="0" r="2032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A65FC1" w14:textId="224D050E" w:rsidR="00D02CD9" w:rsidRDefault="00D02CD9" w:rsidP="00D02CD9">
                            <w:pPr>
                              <w:jc w:val="center"/>
                            </w:pPr>
                            <w:r>
                              <w:t xml:space="preserve">South Pierce Fire </w:t>
                            </w:r>
                            <w:r w:rsidR="00817935">
                              <w:t>&amp;</w:t>
                            </w:r>
                            <w:r>
                              <w:t xml:space="preserve"> Rescue</w:t>
                            </w:r>
                          </w:p>
                          <w:p w14:paraId="0E4E38EA" w14:textId="7BFB821F" w:rsidR="00D02CD9" w:rsidRDefault="00817935" w:rsidP="00D02CD9">
                            <w:pPr>
                              <w:jc w:val="center"/>
                            </w:pPr>
                            <w:r>
                              <w:t>PO Box 898</w:t>
                            </w:r>
                          </w:p>
                          <w:p w14:paraId="7ABBDEC9" w14:textId="07C567AD" w:rsidR="00817935" w:rsidRDefault="00817935" w:rsidP="00D02CD9">
                            <w:pPr>
                              <w:jc w:val="center"/>
                            </w:pPr>
                            <w:r>
                              <w:t>129 Mashell Ave N</w:t>
                            </w:r>
                          </w:p>
                          <w:p w14:paraId="55ECB3C3" w14:textId="2944BFDB" w:rsidR="00D02CD9" w:rsidRDefault="00D02CD9" w:rsidP="00817935">
                            <w:pPr>
                              <w:jc w:val="center"/>
                            </w:pPr>
                            <w:r>
                              <w:t>Eatonville</w:t>
                            </w:r>
                            <w:r w:rsidR="00817935">
                              <w:t>,</w:t>
                            </w:r>
                            <w:r>
                              <w:t xml:space="preserve"> Washington</w:t>
                            </w:r>
                            <w:r w:rsidR="00817935">
                              <w:t xml:space="preserve"> </w:t>
                            </w:r>
                            <w:r>
                              <w:t>98328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4D6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5.75pt;margin-top:0;width:185.9pt;height:5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">
                <v:textbox>
                  <w:txbxContent>
                    <w:p w14:paraId="5EA65FC1" w14:textId="224D050E" w:rsidR="00D02CD9" w:rsidRDefault="00D02CD9" w:rsidP="00D02CD9">
                      <w:pPr>
                        <w:jc w:val="center"/>
                      </w:pPr>
                      <w:r>
                        <w:t xml:space="preserve">South Pierce Fire </w:t>
                      </w:r>
                      <w:r w:rsidR="00817935">
                        <w:t>&amp;</w:t>
                      </w:r>
                      <w:r>
                        <w:t xml:space="preserve"> Rescue</w:t>
                      </w:r>
                    </w:p>
                    <w:p w14:paraId="0E4E38EA" w14:textId="7BFB821F" w:rsidR="00D02CD9" w:rsidRDefault="00817935" w:rsidP="00D02CD9">
                      <w:pPr>
                        <w:jc w:val="center"/>
                      </w:pPr>
                      <w:r>
                        <w:t>PO Box 898</w:t>
                      </w:r>
                    </w:p>
                    <w:p w14:paraId="7ABBDEC9" w14:textId="07C567AD" w:rsidR="00817935" w:rsidRDefault="00817935" w:rsidP="00D02CD9">
                      <w:pPr>
                        <w:jc w:val="center"/>
                      </w:pPr>
                      <w:r>
                        <w:t>129 Mashell Ave N</w:t>
                      </w:r>
                    </w:p>
                    <w:p w14:paraId="55ECB3C3" w14:textId="2944BFDB" w:rsidR="00D02CD9" w:rsidRDefault="00D02CD9" w:rsidP="00817935">
                      <w:pPr>
                        <w:jc w:val="center"/>
                      </w:pPr>
                      <w:r>
                        <w:t>Eatonville</w:t>
                      </w:r>
                      <w:r w:rsidR="00817935">
                        <w:t>,</w:t>
                      </w:r>
                      <w:r>
                        <w:t xml:space="preserve"> Washington</w:t>
                      </w:r>
                      <w:r w:rsidR="00817935">
                        <w:t xml:space="preserve"> </w:t>
                      </w:r>
                      <w:r>
                        <w:t>98328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w:object w:dxaOrig="1440" w:dyaOrig="1440" w14:anchorId="21EA95D3">
          <v:shape id="_x0000_s1027" type="#_x0000_t75" style="position:absolute;margin-left:-3.45pt;margin-top:-21.75pt;width:70.55pt;height:88.25pt;z-index:-251658240;mso-position-horizontal-relative:text;mso-position-vertical-relative:text">
            <v:imagedata r:id="rId12" o:title=""/>
          </v:shape>
          <o:OLEObject Type="Embed" ProgID="Acrobat.Document.DC" ShapeID="_x0000_s1027" DrawAspect="Content" ObjectID="_1716352856" r:id="rId13"/>
        </w:object>
      </w:r>
    </w:p>
    <w:p w14:paraId="55D33C22" w14:textId="77777777" w:rsidR="00D02CD9" w:rsidRDefault="00D02CD9" w:rsidP="00856C35">
      <w:pPr>
        <w:pStyle w:val="Heading1"/>
      </w:pPr>
    </w:p>
    <w:p w14:paraId="33637E38" w14:textId="77777777" w:rsidR="00D02CD9" w:rsidRDefault="00D02CD9" w:rsidP="00856C35">
      <w:pPr>
        <w:pStyle w:val="Heading1"/>
      </w:pPr>
    </w:p>
    <w:p w14:paraId="63BC8371" w14:textId="77777777" w:rsidR="00D02CD9" w:rsidRDefault="00D02CD9" w:rsidP="00856C35">
      <w:pPr>
        <w:pStyle w:val="Heading1"/>
      </w:pPr>
    </w:p>
    <w:p w14:paraId="745F20A1" w14:textId="0AEDE6D0" w:rsidR="00467865" w:rsidRPr="00275BB5" w:rsidRDefault="00856C35" w:rsidP="00856C35">
      <w:pPr>
        <w:pStyle w:val="Heading1"/>
      </w:pPr>
      <w:r>
        <w:t>Employment Application</w:t>
      </w:r>
    </w:p>
    <w:p w14:paraId="0073C544" w14:textId="0A717D8C" w:rsidR="00856C35" w:rsidRDefault="00856C35" w:rsidP="00856C35">
      <w:pPr>
        <w:pStyle w:val="Heading2"/>
      </w:pPr>
      <w:r w:rsidRPr="00856C35">
        <w:t>Applicant Information</w:t>
      </w:r>
    </w:p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81"/>
        <w:gridCol w:w="2940"/>
        <w:gridCol w:w="2865"/>
        <w:gridCol w:w="668"/>
        <w:gridCol w:w="681"/>
        <w:gridCol w:w="1845"/>
      </w:tblGrid>
      <w:tr w:rsidR="00A82BA3" w:rsidRPr="005114CE" w14:paraId="2CE35E10" w14:textId="77777777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1081" w:type="dxa"/>
          </w:tcPr>
          <w:p w14:paraId="74637015" w14:textId="77777777" w:rsidR="00A82BA3" w:rsidRPr="005114CE" w:rsidRDefault="00A82BA3" w:rsidP="00490804">
            <w:r w:rsidRPr="00D6155E">
              <w:t>Full Name</w:t>
            </w:r>
            <w:r w:rsidRPr="005114CE">
              <w:t>:</w:t>
            </w:r>
          </w:p>
        </w:tc>
        <w:tc>
          <w:tcPr>
            <w:tcW w:w="2940" w:type="dxa"/>
            <w:tcBorders>
              <w:bottom w:val="single" w:sz="4" w:space="0" w:color="auto"/>
            </w:tcBorders>
          </w:tcPr>
          <w:p w14:paraId="25CFC02E" w14:textId="77777777" w:rsidR="00A82BA3" w:rsidRPr="009C220D" w:rsidRDefault="00A82BA3" w:rsidP="00440CD8">
            <w:pPr>
              <w:pStyle w:val="FieldText"/>
            </w:pP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14:paraId="2E0C6EF7" w14:textId="77777777" w:rsidR="00A82BA3" w:rsidRPr="009C220D" w:rsidRDefault="00A82BA3" w:rsidP="00440CD8">
            <w:pPr>
              <w:pStyle w:val="FieldText"/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14:paraId="2E09D3CC" w14:textId="77777777" w:rsidR="00A82BA3" w:rsidRPr="009C220D" w:rsidRDefault="00A82BA3" w:rsidP="00440CD8">
            <w:pPr>
              <w:pStyle w:val="FieldText"/>
            </w:pPr>
          </w:p>
        </w:tc>
        <w:tc>
          <w:tcPr>
            <w:tcW w:w="681" w:type="dxa"/>
          </w:tcPr>
          <w:p w14:paraId="4A0EF953" w14:textId="77777777" w:rsidR="00A82BA3" w:rsidRPr="005114CE" w:rsidRDefault="00A82BA3" w:rsidP="00490804">
            <w:pPr>
              <w:pStyle w:val="Heading4"/>
              <w:outlineLvl w:val="3"/>
            </w:pPr>
            <w:r w:rsidRPr="00490804">
              <w:t>Date</w:t>
            </w:r>
            <w:r w:rsidRPr="005114CE">
              <w:t>: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14:paraId="3B7FB22E" w14:textId="77777777" w:rsidR="00A82BA3" w:rsidRPr="009C220D" w:rsidRDefault="00A82BA3" w:rsidP="00440CD8">
            <w:pPr>
              <w:pStyle w:val="FieldText"/>
            </w:pPr>
          </w:p>
        </w:tc>
      </w:tr>
      <w:tr w:rsidR="00856C35" w:rsidRPr="005114CE" w14:paraId="04C8B2BE" w14:textId="77777777" w:rsidTr="00FF1313">
        <w:tc>
          <w:tcPr>
            <w:tcW w:w="1081" w:type="dxa"/>
          </w:tcPr>
          <w:p w14:paraId="299C4D00" w14:textId="77777777" w:rsidR="00856C35" w:rsidRPr="00D6155E" w:rsidRDefault="00856C35" w:rsidP="00440CD8"/>
        </w:tc>
        <w:tc>
          <w:tcPr>
            <w:tcW w:w="2940" w:type="dxa"/>
            <w:tcBorders>
              <w:top w:val="single" w:sz="4" w:space="0" w:color="auto"/>
            </w:tcBorders>
          </w:tcPr>
          <w:p w14:paraId="6C42D3E3" w14:textId="77777777" w:rsidR="00856C35" w:rsidRPr="00490804" w:rsidRDefault="00856C35" w:rsidP="00490804">
            <w:pPr>
              <w:pStyle w:val="Heading3"/>
              <w:outlineLvl w:val="2"/>
            </w:pPr>
            <w:r w:rsidRPr="00490804">
              <w:t>Last</w:t>
            </w:r>
          </w:p>
        </w:tc>
        <w:tc>
          <w:tcPr>
            <w:tcW w:w="2865" w:type="dxa"/>
            <w:tcBorders>
              <w:top w:val="single" w:sz="4" w:space="0" w:color="auto"/>
            </w:tcBorders>
          </w:tcPr>
          <w:p w14:paraId="5AC791F7" w14:textId="77777777" w:rsidR="00856C35" w:rsidRPr="00490804" w:rsidRDefault="00856C35" w:rsidP="00490804">
            <w:pPr>
              <w:pStyle w:val="Heading3"/>
              <w:outlineLvl w:val="2"/>
            </w:pPr>
            <w:r w:rsidRPr="00490804">
              <w:t>First</w:t>
            </w:r>
          </w:p>
        </w:tc>
        <w:tc>
          <w:tcPr>
            <w:tcW w:w="668" w:type="dxa"/>
            <w:tcBorders>
              <w:top w:val="single" w:sz="4" w:space="0" w:color="auto"/>
            </w:tcBorders>
          </w:tcPr>
          <w:p w14:paraId="35379D27" w14:textId="77777777" w:rsidR="00856C35" w:rsidRPr="00490804" w:rsidRDefault="00856C35" w:rsidP="00490804">
            <w:pPr>
              <w:pStyle w:val="Heading3"/>
              <w:outlineLvl w:val="2"/>
            </w:pPr>
            <w:r w:rsidRPr="00490804">
              <w:t>M.I.</w:t>
            </w:r>
          </w:p>
        </w:tc>
        <w:tc>
          <w:tcPr>
            <w:tcW w:w="681" w:type="dxa"/>
          </w:tcPr>
          <w:p w14:paraId="3194B4A4" w14:textId="77777777" w:rsidR="00856C35" w:rsidRPr="005114CE" w:rsidRDefault="00856C35" w:rsidP="00856C35"/>
        </w:tc>
        <w:tc>
          <w:tcPr>
            <w:tcW w:w="1845" w:type="dxa"/>
            <w:tcBorders>
              <w:top w:val="single" w:sz="4" w:space="0" w:color="auto"/>
            </w:tcBorders>
          </w:tcPr>
          <w:p w14:paraId="30E2B864" w14:textId="77777777" w:rsidR="00856C35" w:rsidRPr="009C220D" w:rsidRDefault="00856C35" w:rsidP="00856C35"/>
        </w:tc>
      </w:tr>
    </w:tbl>
    <w:p w14:paraId="227DD168" w14:textId="77777777" w:rsidR="00856C35" w:rsidRDefault="00856C35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81"/>
        <w:gridCol w:w="7199"/>
        <w:gridCol w:w="1800"/>
      </w:tblGrid>
      <w:tr w:rsidR="00A82BA3" w:rsidRPr="005114CE" w14:paraId="37A4B81B" w14:textId="77777777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81" w:type="dxa"/>
          </w:tcPr>
          <w:p w14:paraId="4FD746F7" w14:textId="77777777" w:rsidR="00A82BA3" w:rsidRPr="005114CE" w:rsidRDefault="00A82BA3" w:rsidP="00490804">
            <w:r w:rsidRPr="005114CE">
              <w:t>Address:</w:t>
            </w:r>
          </w:p>
        </w:tc>
        <w:tc>
          <w:tcPr>
            <w:tcW w:w="7199" w:type="dxa"/>
            <w:tcBorders>
              <w:bottom w:val="single" w:sz="4" w:space="0" w:color="auto"/>
            </w:tcBorders>
          </w:tcPr>
          <w:p w14:paraId="10CA56D0" w14:textId="7F6EBB48" w:rsidR="00A82BA3" w:rsidRPr="00FF1313" w:rsidRDefault="00A82BA3" w:rsidP="00440CD8">
            <w:pPr>
              <w:pStyle w:val="FieldText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D711E50" w14:textId="355C8701" w:rsidR="00A82BA3" w:rsidRPr="00FF1313" w:rsidRDefault="00A82BA3" w:rsidP="00440CD8">
            <w:pPr>
              <w:pStyle w:val="FieldText"/>
            </w:pPr>
          </w:p>
        </w:tc>
      </w:tr>
      <w:tr w:rsidR="00856C35" w:rsidRPr="005114CE" w14:paraId="65FDA0AC" w14:textId="77777777" w:rsidTr="00FF1313">
        <w:tc>
          <w:tcPr>
            <w:tcW w:w="1081" w:type="dxa"/>
          </w:tcPr>
          <w:p w14:paraId="4537C3DE" w14:textId="77777777" w:rsidR="00856C35" w:rsidRPr="005114CE" w:rsidRDefault="00856C35" w:rsidP="00440CD8"/>
        </w:tc>
        <w:tc>
          <w:tcPr>
            <w:tcW w:w="7199" w:type="dxa"/>
            <w:tcBorders>
              <w:top w:val="single" w:sz="4" w:space="0" w:color="auto"/>
            </w:tcBorders>
          </w:tcPr>
          <w:p w14:paraId="0761F03F" w14:textId="77777777" w:rsidR="00856C35" w:rsidRPr="00490804" w:rsidRDefault="00856C35" w:rsidP="00490804">
            <w:pPr>
              <w:pStyle w:val="Heading3"/>
              <w:outlineLvl w:val="2"/>
            </w:pPr>
            <w:r w:rsidRPr="00490804">
              <w:t>Street Address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34A5722" w14:textId="77777777" w:rsidR="00856C35" w:rsidRPr="00490804" w:rsidRDefault="00856C35" w:rsidP="00490804">
            <w:pPr>
              <w:pStyle w:val="Heading3"/>
              <w:outlineLvl w:val="2"/>
            </w:pPr>
            <w:r w:rsidRPr="00490804">
              <w:t>Apartment/Unit #</w:t>
            </w:r>
          </w:p>
        </w:tc>
      </w:tr>
    </w:tbl>
    <w:p w14:paraId="4E09C0D9" w14:textId="77777777" w:rsidR="00856C35" w:rsidRDefault="00856C35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81"/>
        <w:gridCol w:w="5805"/>
        <w:gridCol w:w="1394"/>
        <w:gridCol w:w="1800"/>
      </w:tblGrid>
      <w:tr w:rsidR="00C76039" w:rsidRPr="005114CE" w14:paraId="0BD8AA24" w14:textId="77777777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81" w:type="dxa"/>
          </w:tcPr>
          <w:p w14:paraId="673820EB" w14:textId="77777777" w:rsidR="00C76039" w:rsidRPr="005114CE" w:rsidRDefault="00C76039">
            <w:pPr>
              <w:rPr>
                <w:szCs w:val="19"/>
              </w:rPr>
            </w:pPr>
          </w:p>
        </w:tc>
        <w:tc>
          <w:tcPr>
            <w:tcW w:w="5805" w:type="dxa"/>
            <w:tcBorders>
              <w:bottom w:val="single" w:sz="4" w:space="0" w:color="auto"/>
            </w:tcBorders>
          </w:tcPr>
          <w:p w14:paraId="6F53BA46" w14:textId="77777777" w:rsidR="00C76039" w:rsidRPr="009C220D" w:rsidRDefault="00C76039" w:rsidP="00440CD8">
            <w:pPr>
              <w:pStyle w:val="FieldText"/>
            </w:pP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14:paraId="7A1E06A3" w14:textId="77777777" w:rsidR="00C76039" w:rsidRPr="005114CE" w:rsidRDefault="00C76039" w:rsidP="00440CD8">
            <w:pPr>
              <w:pStyle w:val="FieldText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CF19B1D" w14:textId="77777777" w:rsidR="00C76039" w:rsidRPr="005114CE" w:rsidRDefault="00C76039" w:rsidP="00440CD8">
            <w:pPr>
              <w:pStyle w:val="FieldText"/>
            </w:pPr>
          </w:p>
        </w:tc>
      </w:tr>
      <w:tr w:rsidR="00856C35" w:rsidRPr="005114CE" w14:paraId="02FD3F5B" w14:textId="77777777" w:rsidTr="00FF1313">
        <w:trPr>
          <w:trHeight w:val="288"/>
        </w:trPr>
        <w:tc>
          <w:tcPr>
            <w:tcW w:w="1081" w:type="dxa"/>
          </w:tcPr>
          <w:p w14:paraId="1203CB46" w14:textId="77777777" w:rsidR="00856C35" w:rsidRPr="005114CE" w:rsidRDefault="00856C35">
            <w:pPr>
              <w:rPr>
                <w:szCs w:val="19"/>
              </w:rPr>
            </w:pPr>
          </w:p>
        </w:tc>
        <w:tc>
          <w:tcPr>
            <w:tcW w:w="5805" w:type="dxa"/>
            <w:tcBorders>
              <w:top w:val="single" w:sz="4" w:space="0" w:color="auto"/>
            </w:tcBorders>
          </w:tcPr>
          <w:p w14:paraId="3699E5A4" w14:textId="77777777" w:rsidR="00856C35" w:rsidRPr="00490804" w:rsidRDefault="00856C35" w:rsidP="00490804">
            <w:pPr>
              <w:pStyle w:val="Heading3"/>
              <w:outlineLvl w:val="2"/>
            </w:pPr>
            <w:r w:rsidRPr="00490804">
              <w:t>City</w:t>
            </w:r>
          </w:p>
        </w:tc>
        <w:tc>
          <w:tcPr>
            <w:tcW w:w="1394" w:type="dxa"/>
            <w:tcBorders>
              <w:top w:val="single" w:sz="4" w:space="0" w:color="auto"/>
            </w:tcBorders>
          </w:tcPr>
          <w:p w14:paraId="490B9AAC" w14:textId="77777777" w:rsidR="00856C35" w:rsidRPr="00490804" w:rsidRDefault="00856C35" w:rsidP="00490804">
            <w:pPr>
              <w:pStyle w:val="Heading3"/>
              <w:outlineLvl w:val="2"/>
            </w:pPr>
            <w:r w:rsidRPr="00490804">
              <w:t>State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D398702" w14:textId="77777777" w:rsidR="00856C35" w:rsidRPr="00490804" w:rsidRDefault="00856C35" w:rsidP="00490804">
            <w:pPr>
              <w:pStyle w:val="Heading3"/>
              <w:outlineLvl w:val="2"/>
            </w:pPr>
            <w:r w:rsidRPr="00490804">
              <w:t>ZIP Code</w:t>
            </w:r>
          </w:p>
        </w:tc>
      </w:tr>
    </w:tbl>
    <w:p w14:paraId="4874418D" w14:textId="77777777" w:rsidR="00856C35" w:rsidRDefault="00856C35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80"/>
        <w:gridCol w:w="3690"/>
        <w:gridCol w:w="720"/>
        <w:gridCol w:w="4590"/>
      </w:tblGrid>
      <w:tr w:rsidR="00841645" w:rsidRPr="005114CE" w14:paraId="6695FA13" w14:textId="77777777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80" w:type="dxa"/>
          </w:tcPr>
          <w:p w14:paraId="2F03A09B" w14:textId="77777777" w:rsidR="00841645" w:rsidRPr="005114CE" w:rsidRDefault="00841645" w:rsidP="00490804">
            <w:r w:rsidRPr="005114CE">
              <w:t>Phone: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393537BF" w14:textId="77777777" w:rsidR="00841645" w:rsidRPr="009C220D" w:rsidRDefault="00841645" w:rsidP="00856C35">
            <w:pPr>
              <w:pStyle w:val="FieldText"/>
            </w:pPr>
          </w:p>
        </w:tc>
        <w:tc>
          <w:tcPr>
            <w:tcW w:w="720" w:type="dxa"/>
          </w:tcPr>
          <w:p w14:paraId="49A86145" w14:textId="77777777" w:rsidR="00841645" w:rsidRPr="005114CE" w:rsidRDefault="00C92A3C" w:rsidP="00490804">
            <w:pPr>
              <w:pStyle w:val="Heading4"/>
              <w:outlineLvl w:val="3"/>
            </w:pPr>
            <w:r>
              <w:t>E</w:t>
            </w:r>
            <w:r w:rsidR="003A41A1">
              <w:t>mail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14:paraId="5BA86776" w14:textId="77777777" w:rsidR="00841645" w:rsidRPr="009C220D" w:rsidRDefault="00841645" w:rsidP="00440CD8">
            <w:pPr>
              <w:pStyle w:val="FieldText"/>
            </w:pPr>
          </w:p>
        </w:tc>
      </w:tr>
    </w:tbl>
    <w:p w14:paraId="22A78D6F" w14:textId="77777777" w:rsidR="00856C35" w:rsidRDefault="00856C35"/>
    <w:tbl>
      <w:tblPr>
        <w:tblStyle w:val="PlainTable3"/>
        <w:tblW w:w="3304" w:type="pct"/>
        <w:tblLayout w:type="fixed"/>
        <w:tblLook w:val="0620" w:firstRow="1" w:lastRow="0" w:firstColumn="0" w:lastColumn="0" w:noHBand="1" w:noVBand="1"/>
      </w:tblPr>
      <w:tblGrid>
        <w:gridCol w:w="1467"/>
        <w:gridCol w:w="1414"/>
        <w:gridCol w:w="1890"/>
        <w:gridCol w:w="1890"/>
      </w:tblGrid>
      <w:tr w:rsidR="00D65F4A" w:rsidRPr="005114CE" w14:paraId="33BF0E13" w14:textId="77777777" w:rsidTr="00D65F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466" w:type="dxa"/>
          </w:tcPr>
          <w:p w14:paraId="10E9AFB2" w14:textId="77777777" w:rsidR="00D65F4A" w:rsidRPr="005114CE" w:rsidRDefault="00D65F4A" w:rsidP="00490804">
            <w:r w:rsidRPr="005114CE">
              <w:t>Date Available: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7006075E" w14:textId="77777777" w:rsidR="00D65F4A" w:rsidRPr="009C220D" w:rsidRDefault="00D65F4A" w:rsidP="00440CD8">
            <w:pPr>
              <w:pStyle w:val="FieldText"/>
            </w:pPr>
          </w:p>
        </w:tc>
        <w:tc>
          <w:tcPr>
            <w:tcW w:w="1890" w:type="dxa"/>
          </w:tcPr>
          <w:p w14:paraId="32559AD5" w14:textId="77777777" w:rsidR="00D65F4A" w:rsidRPr="005114CE" w:rsidRDefault="00D65F4A" w:rsidP="00490804">
            <w:pPr>
              <w:pStyle w:val="Heading4"/>
              <w:outlineLvl w:val="3"/>
            </w:pPr>
            <w:r w:rsidRPr="005114CE">
              <w:t>Social Security No.: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921B69F" w14:textId="77777777" w:rsidR="00D65F4A" w:rsidRPr="009C220D" w:rsidRDefault="00D65F4A" w:rsidP="00440CD8">
            <w:pPr>
              <w:pStyle w:val="FieldText"/>
            </w:pPr>
          </w:p>
        </w:tc>
      </w:tr>
    </w:tbl>
    <w:p w14:paraId="438BB077" w14:textId="77777777" w:rsidR="00856C35" w:rsidRDefault="00856C35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803"/>
        <w:gridCol w:w="8277"/>
      </w:tblGrid>
      <w:tr w:rsidR="00DE7FB7" w:rsidRPr="005114CE" w14:paraId="0CC1159E" w14:textId="77777777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803" w:type="dxa"/>
          </w:tcPr>
          <w:p w14:paraId="60FD9C98" w14:textId="77777777" w:rsidR="00DE7FB7" w:rsidRPr="005114CE" w:rsidRDefault="00C76039" w:rsidP="00490804">
            <w:r w:rsidRPr="005114CE">
              <w:t>Position Applied for:</w:t>
            </w:r>
          </w:p>
        </w:tc>
        <w:tc>
          <w:tcPr>
            <w:tcW w:w="8277" w:type="dxa"/>
            <w:tcBorders>
              <w:bottom w:val="single" w:sz="4" w:space="0" w:color="auto"/>
            </w:tcBorders>
          </w:tcPr>
          <w:p w14:paraId="7C6D6B7A" w14:textId="77777777" w:rsidR="00DE7FB7" w:rsidRPr="009C220D" w:rsidRDefault="00DE7FB7" w:rsidP="00083002">
            <w:pPr>
              <w:pStyle w:val="FieldText"/>
            </w:pPr>
          </w:p>
        </w:tc>
      </w:tr>
    </w:tbl>
    <w:p w14:paraId="66671042" w14:textId="77777777" w:rsidR="00856C35" w:rsidRDefault="00856C35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3692"/>
        <w:gridCol w:w="665"/>
        <w:gridCol w:w="509"/>
        <w:gridCol w:w="4031"/>
        <w:gridCol w:w="517"/>
        <w:gridCol w:w="666"/>
      </w:tblGrid>
      <w:tr w:rsidR="009C220D" w:rsidRPr="005114CE" w14:paraId="3550B5A4" w14:textId="77777777" w:rsidTr="006028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92" w:type="dxa"/>
          </w:tcPr>
          <w:p w14:paraId="1AE7A738" w14:textId="77777777" w:rsidR="009C220D" w:rsidRPr="005114CE" w:rsidRDefault="009C220D" w:rsidP="00490804">
            <w:r w:rsidRPr="005114CE">
              <w:t xml:space="preserve">Are you a citizen of the </w:t>
            </w:r>
            <w:smartTag w:uri="urn:schemas-microsoft-com:office:smarttags" w:element="country-region">
              <w:smartTag w:uri="urn:schemas-microsoft-com:office:smarttags" w:element="place">
                <w:r w:rsidRPr="005114CE">
                  <w:t>United States</w:t>
                </w:r>
              </w:smartTag>
            </w:smartTag>
            <w:r w:rsidRPr="005114CE">
              <w:t>?</w:t>
            </w:r>
          </w:p>
        </w:tc>
        <w:tc>
          <w:tcPr>
            <w:tcW w:w="665" w:type="dxa"/>
          </w:tcPr>
          <w:p w14:paraId="4406D0C2" w14:textId="77777777" w:rsidR="009C220D" w:rsidRPr="00D6155E" w:rsidRDefault="009C220D" w:rsidP="00490804">
            <w:pPr>
              <w:pStyle w:val="Checkbox"/>
            </w:pPr>
            <w:r w:rsidRPr="00D6155E">
              <w:t>YES</w:t>
            </w:r>
          </w:p>
          <w:p w14:paraId="54836BE8" w14:textId="77777777" w:rsidR="009C220D" w:rsidRPr="005114CE" w:rsidRDefault="00724FA4" w:rsidP="00083002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9C220D"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  <w:bookmarkEnd w:id="0"/>
          </w:p>
        </w:tc>
        <w:tc>
          <w:tcPr>
            <w:tcW w:w="509" w:type="dxa"/>
          </w:tcPr>
          <w:p w14:paraId="50CF7D6B" w14:textId="77777777" w:rsidR="009C220D" w:rsidRPr="009C220D" w:rsidRDefault="009C220D" w:rsidP="00490804">
            <w:pPr>
              <w:pStyle w:val="Checkbox"/>
            </w:pPr>
            <w:r>
              <w:t>NO</w:t>
            </w:r>
          </w:p>
          <w:p w14:paraId="430B5F6B" w14:textId="77777777" w:rsidR="009C220D" w:rsidRPr="00D6155E" w:rsidRDefault="00724FA4" w:rsidP="00083002">
            <w:pPr>
              <w:pStyle w:val="Checkbox"/>
            </w:pPr>
            <w:r w:rsidRPr="00D6155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 w:rsidR="009C220D" w:rsidRPr="00D6155E">
              <w:instrText xml:space="preserve"> FORMCHECKBOX </w:instrText>
            </w:r>
            <w:r w:rsidR="00817935">
              <w:fldChar w:fldCharType="separate"/>
            </w:r>
            <w:r w:rsidRPr="00D6155E">
              <w:fldChar w:fldCharType="end"/>
            </w:r>
            <w:bookmarkEnd w:id="1"/>
          </w:p>
        </w:tc>
        <w:tc>
          <w:tcPr>
            <w:tcW w:w="4031" w:type="dxa"/>
          </w:tcPr>
          <w:p w14:paraId="265854C7" w14:textId="77777777" w:rsidR="009C220D" w:rsidRPr="005114CE" w:rsidRDefault="009C220D" w:rsidP="00490804">
            <w:pPr>
              <w:pStyle w:val="Heading4"/>
              <w:outlineLvl w:val="3"/>
            </w:pPr>
            <w:r w:rsidRPr="005114CE">
              <w:t>If no, are you authorized to work in the U.S.?</w:t>
            </w:r>
          </w:p>
        </w:tc>
        <w:tc>
          <w:tcPr>
            <w:tcW w:w="517" w:type="dxa"/>
          </w:tcPr>
          <w:p w14:paraId="25B92605" w14:textId="77777777" w:rsidR="009C220D" w:rsidRPr="009C220D" w:rsidRDefault="009C220D" w:rsidP="00490804">
            <w:pPr>
              <w:pStyle w:val="Checkbox"/>
            </w:pPr>
            <w:r>
              <w:t>YES</w:t>
            </w:r>
          </w:p>
          <w:p w14:paraId="4AF44B7B" w14:textId="77777777" w:rsidR="009C220D" w:rsidRPr="005114CE" w:rsidRDefault="00724FA4" w:rsidP="00D6155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666" w:type="dxa"/>
          </w:tcPr>
          <w:p w14:paraId="19009A55" w14:textId="77777777" w:rsidR="009C220D" w:rsidRPr="009C220D" w:rsidRDefault="009C220D" w:rsidP="00490804">
            <w:pPr>
              <w:pStyle w:val="Checkbox"/>
            </w:pPr>
            <w:r>
              <w:t>NO</w:t>
            </w:r>
          </w:p>
          <w:p w14:paraId="472D70E4" w14:textId="77777777" w:rsidR="009C220D" w:rsidRPr="005114CE" w:rsidRDefault="00724FA4" w:rsidP="00D6155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</w:tr>
    </w:tbl>
    <w:p w14:paraId="7455341C" w14:textId="77777777" w:rsidR="00C92A3C" w:rsidRDefault="00C92A3C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3692"/>
        <w:gridCol w:w="665"/>
        <w:gridCol w:w="509"/>
        <w:gridCol w:w="1359"/>
        <w:gridCol w:w="3855"/>
      </w:tblGrid>
      <w:tr w:rsidR="009C220D" w:rsidRPr="005114CE" w14:paraId="40B7F6A9" w14:textId="77777777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92" w:type="dxa"/>
          </w:tcPr>
          <w:p w14:paraId="03BD06B8" w14:textId="77777777" w:rsidR="009C220D" w:rsidRPr="005114CE" w:rsidRDefault="009C220D" w:rsidP="00490804">
            <w:r w:rsidRPr="005114CE">
              <w:t>Have you ever worked for this company?</w:t>
            </w:r>
          </w:p>
        </w:tc>
        <w:tc>
          <w:tcPr>
            <w:tcW w:w="665" w:type="dxa"/>
          </w:tcPr>
          <w:p w14:paraId="05B76DBB" w14:textId="77777777" w:rsidR="009C220D" w:rsidRPr="009C220D" w:rsidRDefault="009C220D" w:rsidP="00490804">
            <w:pPr>
              <w:pStyle w:val="Checkbox"/>
            </w:pPr>
            <w:r>
              <w:t>YES</w:t>
            </w:r>
          </w:p>
          <w:p w14:paraId="68F94AD7" w14:textId="77777777" w:rsidR="009C220D" w:rsidRPr="005114CE" w:rsidRDefault="00724FA4" w:rsidP="00D6155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509" w:type="dxa"/>
          </w:tcPr>
          <w:p w14:paraId="3EB904E1" w14:textId="77777777" w:rsidR="009C220D" w:rsidRPr="009C220D" w:rsidRDefault="009C220D" w:rsidP="00490804">
            <w:pPr>
              <w:pStyle w:val="Checkbox"/>
            </w:pPr>
            <w:r>
              <w:t>NO</w:t>
            </w:r>
          </w:p>
          <w:p w14:paraId="5AFCFF5B" w14:textId="77777777" w:rsidR="009C220D" w:rsidRPr="005114CE" w:rsidRDefault="00724FA4" w:rsidP="00D6155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1359" w:type="dxa"/>
          </w:tcPr>
          <w:p w14:paraId="36DD3B2C" w14:textId="77777777" w:rsidR="009C220D" w:rsidRPr="005114CE" w:rsidRDefault="009C220D" w:rsidP="00490804">
            <w:pPr>
              <w:pStyle w:val="Heading4"/>
              <w:outlineLvl w:val="3"/>
            </w:pPr>
            <w:r w:rsidRPr="005114CE">
              <w:t xml:space="preserve">If </w:t>
            </w:r>
            <w:r w:rsidR="00E106E2">
              <w:t>yes</w:t>
            </w:r>
            <w:r w:rsidRPr="005114CE">
              <w:t>, w</w:t>
            </w:r>
            <w:r w:rsidRPr="00490804">
              <w:t>h</w:t>
            </w:r>
            <w:r w:rsidRPr="005114CE">
              <w:t>en?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14:paraId="6033DD26" w14:textId="77777777" w:rsidR="009C220D" w:rsidRPr="009C220D" w:rsidRDefault="009C220D" w:rsidP="00617C65">
            <w:pPr>
              <w:pStyle w:val="FieldText"/>
            </w:pPr>
          </w:p>
        </w:tc>
      </w:tr>
    </w:tbl>
    <w:p w14:paraId="6C7E94E6" w14:textId="77777777" w:rsidR="00C92A3C" w:rsidRDefault="00C92A3C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3692"/>
        <w:gridCol w:w="665"/>
        <w:gridCol w:w="509"/>
        <w:gridCol w:w="5214"/>
      </w:tblGrid>
      <w:tr w:rsidR="009C220D" w:rsidRPr="005114CE" w14:paraId="22958351" w14:textId="77777777" w:rsidTr="006028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92" w:type="dxa"/>
          </w:tcPr>
          <w:p w14:paraId="4F231DC9" w14:textId="77777777" w:rsidR="009C220D" w:rsidRPr="005114CE" w:rsidRDefault="009C220D" w:rsidP="00490804">
            <w:r w:rsidRPr="005114CE">
              <w:t xml:space="preserve">Have you ever </w:t>
            </w:r>
            <w:proofErr w:type="gramStart"/>
            <w:r w:rsidRPr="005114CE">
              <w:t>been convicted</w:t>
            </w:r>
            <w:proofErr w:type="gramEnd"/>
            <w:r w:rsidRPr="005114CE">
              <w:t xml:space="preserve"> of a felony?</w:t>
            </w:r>
          </w:p>
        </w:tc>
        <w:tc>
          <w:tcPr>
            <w:tcW w:w="665" w:type="dxa"/>
          </w:tcPr>
          <w:p w14:paraId="113A86F5" w14:textId="77777777" w:rsidR="009C220D" w:rsidRPr="009C220D" w:rsidRDefault="009C220D" w:rsidP="00490804">
            <w:pPr>
              <w:pStyle w:val="Checkbox"/>
            </w:pPr>
            <w:r>
              <w:t>YES</w:t>
            </w:r>
          </w:p>
          <w:p w14:paraId="0D581DCE" w14:textId="77777777" w:rsidR="009C220D" w:rsidRPr="005114CE" w:rsidRDefault="00724FA4" w:rsidP="00D6155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509" w:type="dxa"/>
          </w:tcPr>
          <w:p w14:paraId="087C0F2D" w14:textId="77777777" w:rsidR="009C220D" w:rsidRPr="009C220D" w:rsidRDefault="009C220D" w:rsidP="00490804">
            <w:pPr>
              <w:pStyle w:val="Checkbox"/>
            </w:pPr>
            <w:r>
              <w:t>NO</w:t>
            </w:r>
          </w:p>
          <w:p w14:paraId="1A5EF2B0" w14:textId="77777777" w:rsidR="009C220D" w:rsidRPr="005114CE" w:rsidRDefault="00724FA4" w:rsidP="00D6155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5214" w:type="dxa"/>
          </w:tcPr>
          <w:p w14:paraId="47910C66" w14:textId="77777777" w:rsidR="009C220D" w:rsidRPr="005114CE" w:rsidRDefault="009C220D" w:rsidP="00682C69"/>
        </w:tc>
      </w:tr>
    </w:tbl>
    <w:p w14:paraId="5CDB813B" w14:textId="77777777" w:rsidR="00C92A3C" w:rsidRDefault="00C92A3C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332"/>
        <w:gridCol w:w="8748"/>
      </w:tblGrid>
      <w:tr w:rsidR="000F2DF4" w:rsidRPr="005114CE" w14:paraId="50A0AD80" w14:textId="77777777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332" w:type="dxa"/>
          </w:tcPr>
          <w:p w14:paraId="6BF9A739" w14:textId="77777777" w:rsidR="000F2DF4" w:rsidRPr="005114CE" w:rsidRDefault="000F2DF4" w:rsidP="00490804">
            <w:r w:rsidRPr="005114CE">
              <w:t>If yes, explain:</w:t>
            </w:r>
          </w:p>
        </w:tc>
        <w:tc>
          <w:tcPr>
            <w:tcW w:w="8748" w:type="dxa"/>
            <w:tcBorders>
              <w:bottom w:val="single" w:sz="4" w:space="0" w:color="auto"/>
            </w:tcBorders>
          </w:tcPr>
          <w:p w14:paraId="63911A09" w14:textId="77777777" w:rsidR="000F2DF4" w:rsidRPr="009C220D" w:rsidRDefault="000F2DF4" w:rsidP="00617C65">
            <w:pPr>
              <w:pStyle w:val="FieldText"/>
            </w:pPr>
          </w:p>
        </w:tc>
      </w:tr>
    </w:tbl>
    <w:p w14:paraId="3F2CE65C" w14:textId="77777777" w:rsidR="00330050" w:rsidRDefault="00330050" w:rsidP="00330050">
      <w:pPr>
        <w:pStyle w:val="Heading2"/>
      </w:pPr>
      <w:r>
        <w:t>Education</w:t>
      </w:r>
    </w:p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332"/>
        <w:gridCol w:w="2782"/>
        <w:gridCol w:w="920"/>
        <w:gridCol w:w="5046"/>
      </w:tblGrid>
      <w:tr w:rsidR="000F2DF4" w:rsidRPr="00613129" w14:paraId="0249F949" w14:textId="77777777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1332" w:type="dxa"/>
          </w:tcPr>
          <w:p w14:paraId="388E2F9D" w14:textId="77777777" w:rsidR="000F2DF4" w:rsidRPr="005114CE" w:rsidRDefault="000F2DF4" w:rsidP="00490804">
            <w:r w:rsidRPr="005114CE">
              <w:t>High School:</w:t>
            </w: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14:paraId="41C56BDB" w14:textId="77777777" w:rsidR="000F2DF4" w:rsidRPr="005114CE" w:rsidRDefault="000F2DF4" w:rsidP="00617C65">
            <w:pPr>
              <w:pStyle w:val="FieldText"/>
            </w:pPr>
          </w:p>
        </w:tc>
        <w:tc>
          <w:tcPr>
            <w:tcW w:w="920" w:type="dxa"/>
          </w:tcPr>
          <w:p w14:paraId="4DC797E2" w14:textId="77777777" w:rsidR="000F2DF4" w:rsidRPr="005114CE" w:rsidRDefault="000F2DF4" w:rsidP="00490804">
            <w:pPr>
              <w:pStyle w:val="Heading4"/>
              <w:outlineLvl w:val="3"/>
            </w:pPr>
            <w:r w:rsidRPr="005114CE">
              <w:t>Address:</w:t>
            </w:r>
          </w:p>
        </w:tc>
        <w:tc>
          <w:tcPr>
            <w:tcW w:w="5046" w:type="dxa"/>
            <w:tcBorders>
              <w:bottom w:val="single" w:sz="4" w:space="0" w:color="auto"/>
            </w:tcBorders>
          </w:tcPr>
          <w:p w14:paraId="7D1AA572" w14:textId="77777777" w:rsidR="000F2DF4" w:rsidRPr="005114CE" w:rsidRDefault="000F2DF4" w:rsidP="00617C65">
            <w:pPr>
              <w:pStyle w:val="FieldText"/>
            </w:pPr>
          </w:p>
        </w:tc>
      </w:tr>
    </w:tbl>
    <w:p w14:paraId="6AED042A" w14:textId="77777777" w:rsidR="00330050" w:rsidRDefault="00330050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797"/>
        <w:gridCol w:w="962"/>
        <w:gridCol w:w="512"/>
        <w:gridCol w:w="1006"/>
        <w:gridCol w:w="1757"/>
        <w:gridCol w:w="674"/>
        <w:gridCol w:w="602"/>
        <w:gridCol w:w="917"/>
        <w:gridCol w:w="2853"/>
      </w:tblGrid>
      <w:tr w:rsidR="00250014" w:rsidRPr="00613129" w14:paraId="51F3E921" w14:textId="77777777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21C5A444" w14:textId="77777777" w:rsidR="00250014" w:rsidRPr="005114CE" w:rsidRDefault="00250014" w:rsidP="00490804">
            <w:r w:rsidRPr="005114CE">
              <w:t>From: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363B8990" w14:textId="77777777" w:rsidR="00250014" w:rsidRPr="005114CE" w:rsidRDefault="00250014" w:rsidP="00617C65">
            <w:pPr>
              <w:pStyle w:val="FieldText"/>
            </w:pPr>
          </w:p>
        </w:tc>
        <w:tc>
          <w:tcPr>
            <w:tcW w:w="512" w:type="dxa"/>
          </w:tcPr>
          <w:p w14:paraId="25193062" w14:textId="77777777" w:rsidR="00250014" w:rsidRPr="005114CE" w:rsidRDefault="00250014" w:rsidP="00490804">
            <w:pPr>
              <w:pStyle w:val="Heading4"/>
              <w:outlineLvl w:val="3"/>
            </w:pPr>
            <w:r w:rsidRPr="005114CE">
              <w:t>To: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14:paraId="5261D5A0" w14:textId="77777777" w:rsidR="00250014" w:rsidRPr="005114CE" w:rsidRDefault="00250014" w:rsidP="00617C65">
            <w:pPr>
              <w:pStyle w:val="FieldText"/>
            </w:pPr>
          </w:p>
        </w:tc>
        <w:tc>
          <w:tcPr>
            <w:tcW w:w="1757" w:type="dxa"/>
          </w:tcPr>
          <w:p w14:paraId="0E4D338B" w14:textId="77777777" w:rsidR="00250014" w:rsidRPr="005114CE" w:rsidRDefault="00250014" w:rsidP="00490804">
            <w:pPr>
              <w:pStyle w:val="Heading4"/>
              <w:outlineLvl w:val="3"/>
            </w:pPr>
            <w:r w:rsidRPr="005114CE">
              <w:t>Did you graduate?</w:t>
            </w:r>
          </w:p>
        </w:tc>
        <w:tc>
          <w:tcPr>
            <w:tcW w:w="674" w:type="dxa"/>
          </w:tcPr>
          <w:p w14:paraId="42BF1BDC" w14:textId="77777777" w:rsidR="00250014" w:rsidRPr="009C220D" w:rsidRDefault="00250014" w:rsidP="00490804">
            <w:pPr>
              <w:pStyle w:val="Checkbox"/>
            </w:pPr>
            <w:r>
              <w:t>YES</w:t>
            </w:r>
          </w:p>
          <w:p w14:paraId="389CA1E3" w14:textId="77777777"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602" w:type="dxa"/>
          </w:tcPr>
          <w:p w14:paraId="6BFB4892" w14:textId="77777777" w:rsidR="00250014" w:rsidRPr="009C220D" w:rsidRDefault="00250014" w:rsidP="00490804">
            <w:pPr>
              <w:pStyle w:val="Checkbox"/>
            </w:pPr>
            <w:r>
              <w:t>NO</w:t>
            </w:r>
          </w:p>
          <w:p w14:paraId="221BF157" w14:textId="77777777"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917" w:type="dxa"/>
          </w:tcPr>
          <w:p w14:paraId="25066A74" w14:textId="77777777" w:rsidR="00250014" w:rsidRPr="005114CE" w:rsidRDefault="00250014" w:rsidP="00490804">
            <w:pPr>
              <w:pStyle w:val="Heading4"/>
              <w:outlineLvl w:val="3"/>
            </w:pPr>
            <w:r w:rsidRPr="005114CE">
              <w:t>D</w:t>
            </w:r>
            <w:r w:rsidR="00330050">
              <w:t>iploma</w:t>
            </w:r>
            <w:r w:rsidRPr="005114CE">
              <w:t>: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14:paraId="022EA170" w14:textId="77777777" w:rsidR="00250014" w:rsidRPr="005114CE" w:rsidRDefault="00250014" w:rsidP="00617C65">
            <w:pPr>
              <w:pStyle w:val="FieldText"/>
            </w:pPr>
          </w:p>
        </w:tc>
      </w:tr>
    </w:tbl>
    <w:p w14:paraId="15436D9C" w14:textId="77777777" w:rsidR="00330050" w:rsidRDefault="00330050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810"/>
        <w:gridCol w:w="3304"/>
        <w:gridCol w:w="920"/>
        <w:gridCol w:w="5046"/>
      </w:tblGrid>
      <w:tr w:rsidR="000F2DF4" w:rsidRPr="00613129" w14:paraId="61742293" w14:textId="77777777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810" w:type="dxa"/>
          </w:tcPr>
          <w:p w14:paraId="56D0C340" w14:textId="77777777" w:rsidR="000F2DF4" w:rsidRPr="005114CE" w:rsidRDefault="000F2DF4" w:rsidP="00490804">
            <w:r w:rsidRPr="005114CE">
              <w:t>College:</w:t>
            </w:r>
          </w:p>
        </w:tc>
        <w:tc>
          <w:tcPr>
            <w:tcW w:w="3304" w:type="dxa"/>
            <w:tcBorders>
              <w:bottom w:val="single" w:sz="4" w:space="0" w:color="auto"/>
            </w:tcBorders>
          </w:tcPr>
          <w:p w14:paraId="21DF5654" w14:textId="77777777" w:rsidR="000F2DF4" w:rsidRPr="005114CE" w:rsidRDefault="000F2DF4" w:rsidP="00617C65">
            <w:pPr>
              <w:pStyle w:val="FieldText"/>
            </w:pPr>
          </w:p>
        </w:tc>
        <w:tc>
          <w:tcPr>
            <w:tcW w:w="920" w:type="dxa"/>
          </w:tcPr>
          <w:p w14:paraId="0FFF9375" w14:textId="77777777" w:rsidR="000F2DF4" w:rsidRPr="005114CE" w:rsidRDefault="000F2DF4" w:rsidP="00490804">
            <w:pPr>
              <w:pStyle w:val="Heading4"/>
              <w:outlineLvl w:val="3"/>
            </w:pPr>
            <w:r w:rsidRPr="005114CE">
              <w:t>Address:</w:t>
            </w:r>
          </w:p>
        </w:tc>
        <w:tc>
          <w:tcPr>
            <w:tcW w:w="5046" w:type="dxa"/>
            <w:tcBorders>
              <w:bottom w:val="single" w:sz="4" w:space="0" w:color="auto"/>
            </w:tcBorders>
          </w:tcPr>
          <w:p w14:paraId="5AC8B928" w14:textId="77777777" w:rsidR="000F2DF4" w:rsidRPr="005114CE" w:rsidRDefault="000F2DF4" w:rsidP="00617C65">
            <w:pPr>
              <w:pStyle w:val="FieldText"/>
            </w:pPr>
          </w:p>
        </w:tc>
      </w:tr>
    </w:tbl>
    <w:p w14:paraId="3F5F4296" w14:textId="77777777" w:rsidR="00330050" w:rsidRDefault="00330050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797"/>
        <w:gridCol w:w="962"/>
        <w:gridCol w:w="512"/>
        <w:gridCol w:w="1006"/>
        <w:gridCol w:w="1757"/>
        <w:gridCol w:w="674"/>
        <w:gridCol w:w="602"/>
        <w:gridCol w:w="917"/>
        <w:gridCol w:w="2853"/>
      </w:tblGrid>
      <w:tr w:rsidR="00250014" w:rsidRPr="00613129" w14:paraId="1BEE0B9E" w14:textId="77777777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797" w:type="dxa"/>
          </w:tcPr>
          <w:p w14:paraId="448A3E85" w14:textId="77777777" w:rsidR="00250014" w:rsidRPr="005114CE" w:rsidRDefault="00250014" w:rsidP="00490804">
            <w:r w:rsidRPr="005114CE">
              <w:t>From: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068D5FD8" w14:textId="77777777" w:rsidR="00250014" w:rsidRPr="005114CE" w:rsidRDefault="00250014" w:rsidP="00617C65">
            <w:pPr>
              <w:pStyle w:val="FieldText"/>
            </w:pPr>
          </w:p>
        </w:tc>
        <w:tc>
          <w:tcPr>
            <w:tcW w:w="512" w:type="dxa"/>
          </w:tcPr>
          <w:p w14:paraId="78A287AE" w14:textId="77777777" w:rsidR="00250014" w:rsidRPr="005114CE" w:rsidRDefault="00250014" w:rsidP="00490804">
            <w:pPr>
              <w:pStyle w:val="Heading4"/>
              <w:outlineLvl w:val="3"/>
            </w:pPr>
            <w:r w:rsidRPr="005114CE">
              <w:t>To: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14:paraId="0E3C107B" w14:textId="77777777" w:rsidR="00250014" w:rsidRPr="005114CE" w:rsidRDefault="00250014" w:rsidP="00617C65">
            <w:pPr>
              <w:pStyle w:val="FieldText"/>
            </w:pPr>
          </w:p>
        </w:tc>
        <w:tc>
          <w:tcPr>
            <w:tcW w:w="1757" w:type="dxa"/>
          </w:tcPr>
          <w:p w14:paraId="3150F24F" w14:textId="77777777" w:rsidR="00250014" w:rsidRPr="005114CE" w:rsidRDefault="00250014" w:rsidP="00490804">
            <w:pPr>
              <w:pStyle w:val="Heading4"/>
              <w:outlineLvl w:val="3"/>
            </w:pPr>
            <w:r w:rsidRPr="005114CE">
              <w:t>Did you graduate?</w:t>
            </w:r>
          </w:p>
        </w:tc>
        <w:tc>
          <w:tcPr>
            <w:tcW w:w="674" w:type="dxa"/>
          </w:tcPr>
          <w:p w14:paraId="096CA050" w14:textId="77777777" w:rsidR="00250014" w:rsidRPr="009C220D" w:rsidRDefault="00250014" w:rsidP="00490804">
            <w:pPr>
              <w:pStyle w:val="Checkbox"/>
            </w:pPr>
            <w:r>
              <w:t>YES</w:t>
            </w:r>
          </w:p>
          <w:p w14:paraId="274EC7D9" w14:textId="77777777"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602" w:type="dxa"/>
          </w:tcPr>
          <w:p w14:paraId="14559ECF" w14:textId="77777777" w:rsidR="00250014" w:rsidRPr="009C220D" w:rsidRDefault="00250014" w:rsidP="00490804">
            <w:pPr>
              <w:pStyle w:val="Checkbox"/>
            </w:pPr>
            <w:r>
              <w:t>NO</w:t>
            </w:r>
          </w:p>
          <w:p w14:paraId="33BA2FE9" w14:textId="77777777"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917" w:type="dxa"/>
          </w:tcPr>
          <w:p w14:paraId="08CCC6C7" w14:textId="77777777" w:rsidR="00250014" w:rsidRPr="005114CE" w:rsidRDefault="00250014" w:rsidP="00490804">
            <w:pPr>
              <w:pStyle w:val="Heading4"/>
              <w:outlineLvl w:val="3"/>
            </w:pPr>
            <w:r w:rsidRPr="005114CE">
              <w:t>Degree: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14:paraId="32F27E8F" w14:textId="77777777" w:rsidR="00250014" w:rsidRPr="005114CE" w:rsidRDefault="00250014" w:rsidP="00617C65">
            <w:pPr>
              <w:pStyle w:val="FieldText"/>
            </w:pPr>
          </w:p>
        </w:tc>
      </w:tr>
    </w:tbl>
    <w:p w14:paraId="164073CF" w14:textId="77777777" w:rsidR="00330050" w:rsidRDefault="00330050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810"/>
        <w:gridCol w:w="3304"/>
        <w:gridCol w:w="920"/>
        <w:gridCol w:w="5046"/>
      </w:tblGrid>
      <w:tr w:rsidR="002A2510" w:rsidRPr="00613129" w14:paraId="01DEBC80" w14:textId="77777777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810" w:type="dxa"/>
          </w:tcPr>
          <w:p w14:paraId="41A783A5" w14:textId="77777777" w:rsidR="002A2510" w:rsidRPr="005114CE" w:rsidRDefault="002A2510" w:rsidP="00490804">
            <w:r w:rsidRPr="005114CE">
              <w:t>Other:</w:t>
            </w:r>
          </w:p>
        </w:tc>
        <w:tc>
          <w:tcPr>
            <w:tcW w:w="3304" w:type="dxa"/>
            <w:tcBorders>
              <w:bottom w:val="single" w:sz="4" w:space="0" w:color="auto"/>
            </w:tcBorders>
          </w:tcPr>
          <w:p w14:paraId="52723AAA" w14:textId="77777777" w:rsidR="002A2510" w:rsidRPr="005114CE" w:rsidRDefault="002A2510" w:rsidP="00617C65">
            <w:pPr>
              <w:pStyle w:val="FieldText"/>
            </w:pPr>
          </w:p>
        </w:tc>
        <w:tc>
          <w:tcPr>
            <w:tcW w:w="920" w:type="dxa"/>
          </w:tcPr>
          <w:p w14:paraId="034170EA" w14:textId="77777777" w:rsidR="002A2510" w:rsidRPr="005114CE" w:rsidRDefault="002A2510" w:rsidP="00490804">
            <w:pPr>
              <w:pStyle w:val="Heading4"/>
              <w:outlineLvl w:val="3"/>
            </w:pPr>
            <w:r w:rsidRPr="005114CE">
              <w:t>Address:</w:t>
            </w:r>
          </w:p>
        </w:tc>
        <w:tc>
          <w:tcPr>
            <w:tcW w:w="5046" w:type="dxa"/>
          </w:tcPr>
          <w:p w14:paraId="00957CBB" w14:textId="77777777" w:rsidR="002A2510" w:rsidRPr="005114CE" w:rsidRDefault="002A2510" w:rsidP="00617C65">
            <w:pPr>
              <w:pStyle w:val="FieldText"/>
            </w:pPr>
          </w:p>
        </w:tc>
      </w:tr>
    </w:tbl>
    <w:p w14:paraId="58F22534" w14:textId="77777777" w:rsidR="00330050" w:rsidRDefault="00330050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792"/>
        <w:gridCol w:w="958"/>
        <w:gridCol w:w="512"/>
        <w:gridCol w:w="1006"/>
        <w:gridCol w:w="1756"/>
        <w:gridCol w:w="674"/>
        <w:gridCol w:w="602"/>
        <w:gridCol w:w="917"/>
        <w:gridCol w:w="2863"/>
      </w:tblGrid>
      <w:tr w:rsidR="00250014" w:rsidRPr="00613129" w14:paraId="15522037" w14:textId="77777777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792" w:type="dxa"/>
          </w:tcPr>
          <w:p w14:paraId="5C8A1723" w14:textId="77777777" w:rsidR="00250014" w:rsidRPr="005114CE" w:rsidRDefault="00250014" w:rsidP="00490804">
            <w:r w:rsidRPr="005114CE">
              <w:t>From: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14:paraId="38A67534" w14:textId="77777777" w:rsidR="00250014" w:rsidRPr="005114CE" w:rsidRDefault="00250014" w:rsidP="00617C65">
            <w:pPr>
              <w:pStyle w:val="FieldText"/>
            </w:pPr>
          </w:p>
        </w:tc>
        <w:tc>
          <w:tcPr>
            <w:tcW w:w="512" w:type="dxa"/>
          </w:tcPr>
          <w:p w14:paraId="64EB1D69" w14:textId="77777777" w:rsidR="00250014" w:rsidRPr="005114CE" w:rsidRDefault="00250014" w:rsidP="00490804">
            <w:pPr>
              <w:pStyle w:val="Heading4"/>
              <w:outlineLvl w:val="3"/>
            </w:pPr>
            <w:r w:rsidRPr="005114CE">
              <w:t>To: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14:paraId="2AD436F6" w14:textId="77777777" w:rsidR="00250014" w:rsidRPr="005114CE" w:rsidRDefault="00250014" w:rsidP="00617C65">
            <w:pPr>
              <w:pStyle w:val="FieldText"/>
            </w:pPr>
          </w:p>
        </w:tc>
        <w:tc>
          <w:tcPr>
            <w:tcW w:w="1756" w:type="dxa"/>
          </w:tcPr>
          <w:p w14:paraId="2A4D51D6" w14:textId="77777777" w:rsidR="00250014" w:rsidRPr="005114CE" w:rsidRDefault="00250014" w:rsidP="00490804">
            <w:pPr>
              <w:pStyle w:val="Heading4"/>
              <w:outlineLvl w:val="3"/>
            </w:pPr>
            <w:r w:rsidRPr="005114CE">
              <w:t>Did you graduate?</w:t>
            </w:r>
          </w:p>
        </w:tc>
        <w:tc>
          <w:tcPr>
            <w:tcW w:w="674" w:type="dxa"/>
          </w:tcPr>
          <w:p w14:paraId="734949BE" w14:textId="77777777" w:rsidR="00250014" w:rsidRPr="009C220D" w:rsidRDefault="00250014" w:rsidP="00490804">
            <w:pPr>
              <w:pStyle w:val="Checkbox"/>
            </w:pPr>
            <w:r>
              <w:t>YES</w:t>
            </w:r>
          </w:p>
          <w:p w14:paraId="5D9EF768" w14:textId="77777777"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602" w:type="dxa"/>
          </w:tcPr>
          <w:p w14:paraId="36863483" w14:textId="77777777" w:rsidR="00250014" w:rsidRPr="009C220D" w:rsidRDefault="00250014" w:rsidP="00490804">
            <w:pPr>
              <w:pStyle w:val="Checkbox"/>
            </w:pPr>
            <w:r>
              <w:t>NO</w:t>
            </w:r>
          </w:p>
          <w:p w14:paraId="5599565D" w14:textId="77777777"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917" w:type="dxa"/>
          </w:tcPr>
          <w:p w14:paraId="76930047" w14:textId="77777777" w:rsidR="00250014" w:rsidRPr="005114CE" w:rsidRDefault="00250014" w:rsidP="00490804">
            <w:pPr>
              <w:pStyle w:val="Heading4"/>
              <w:outlineLvl w:val="3"/>
            </w:pPr>
            <w:r w:rsidRPr="005114CE">
              <w:t>Degree:</w:t>
            </w:r>
          </w:p>
        </w:tc>
        <w:tc>
          <w:tcPr>
            <w:tcW w:w="2863" w:type="dxa"/>
            <w:tcBorders>
              <w:bottom w:val="single" w:sz="4" w:space="0" w:color="auto"/>
            </w:tcBorders>
          </w:tcPr>
          <w:p w14:paraId="007EA37A" w14:textId="77777777" w:rsidR="00250014" w:rsidRPr="005114CE" w:rsidRDefault="00250014" w:rsidP="00617C65">
            <w:pPr>
              <w:pStyle w:val="FieldText"/>
            </w:pPr>
          </w:p>
        </w:tc>
      </w:tr>
    </w:tbl>
    <w:p w14:paraId="26C12F4F" w14:textId="77777777" w:rsidR="00D02CD9" w:rsidRDefault="00D02CD9" w:rsidP="00330050">
      <w:pPr>
        <w:pStyle w:val="Heading2"/>
      </w:pPr>
    </w:p>
    <w:p w14:paraId="0AAAADDC" w14:textId="4A91CB13" w:rsidR="00330050" w:rsidRDefault="00330050" w:rsidP="00D02CD9">
      <w:pPr>
        <w:pStyle w:val="Heading2"/>
        <w:ind w:firstLine="720"/>
      </w:pPr>
      <w:r>
        <w:t>References</w:t>
      </w:r>
    </w:p>
    <w:p w14:paraId="4D52BCA8" w14:textId="77777777" w:rsidR="00D02CD9" w:rsidRPr="00D02CD9" w:rsidRDefault="00D02CD9" w:rsidP="00D02CD9"/>
    <w:p w14:paraId="50DC81A9" w14:textId="60508F09" w:rsidR="00330050" w:rsidRDefault="00330050" w:rsidP="00490804">
      <w:pPr>
        <w:pStyle w:val="Italic"/>
      </w:pPr>
      <w:r w:rsidRPr="007F3D5B">
        <w:t>Please list three professional references.</w:t>
      </w:r>
    </w:p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72"/>
        <w:gridCol w:w="5588"/>
        <w:gridCol w:w="1350"/>
        <w:gridCol w:w="2070"/>
      </w:tblGrid>
      <w:tr w:rsidR="000F2DF4" w:rsidRPr="005114CE" w14:paraId="79D6BD3F" w14:textId="77777777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1072" w:type="dxa"/>
          </w:tcPr>
          <w:p w14:paraId="36672373" w14:textId="77777777" w:rsidR="000F2DF4" w:rsidRPr="005114CE" w:rsidRDefault="000F2DF4" w:rsidP="00490804">
            <w:r w:rsidRPr="005114CE">
              <w:t>Full Name:</w:t>
            </w:r>
          </w:p>
        </w:tc>
        <w:tc>
          <w:tcPr>
            <w:tcW w:w="5588" w:type="dxa"/>
            <w:tcBorders>
              <w:bottom w:val="single" w:sz="4" w:space="0" w:color="auto"/>
            </w:tcBorders>
          </w:tcPr>
          <w:p w14:paraId="2DC7B5EA" w14:textId="77777777" w:rsidR="000F2DF4" w:rsidRPr="009C220D" w:rsidRDefault="000F2DF4" w:rsidP="00A211B2">
            <w:pPr>
              <w:pStyle w:val="FieldText"/>
            </w:pPr>
          </w:p>
        </w:tc>
        <w:tc>
          <w:tcPr>
            <w:tcW w:w="1350" w:type="dxa"/>
          </w:tcPr>
          <w:p w14:paraId="619AA241" w14:textId="77777777" w:rsidR="000F2DF4" w:rsidRPr="005114CE" w:rsidRDefault="000D2539" w:rsidP="00490804">
            <w:pPr>
              <w:pStyle w:val="Heading4"/>
              <w:outlineLvl w:val="3"/>
            </w:pPr>
            <w:r>
              <w:t>Relationship</w:t>
            </w:r>
            <w:r w:rsidR="000F2DF4" w:rsidRPr="005114CE">
              <w:t>: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44F8610" w14:textId="77777777" w:rsidR="000F2DF4" w:rsidRPr="009C220D" w:rsidRDefault="000F2DF4" w:rsidP="00A211B2">
            <w:pPr>
              <w:pStyle w:val="FieldText"/>
            </w:pPr>
          </w:p>
        </w:tc>
      </w:tr>
      <w:tr w:rsidR="000F2DF4" w:rsidRPr="005114CE" w14:paraId="3C5786CB" w14:textId="77777777" w:rsidTr="00BD103E">
        <w:trPr>
          <w:trHeight w:val="360"/>
        </w:trPr>
        <w:tc>
          <w:tcPr>
            <w:tcW w:w="1072" w:type="dxa"/>
          </w:tcPr>
          <w:p w14:paraId="3E2704E2" w14:textId="77777777" w:rsidR="000F2DF4" w:rsidRPr="005114CE" w:rsidRDefault="000D2539" w:rsidP="00490804">
            <w:r>
              <w:t>Company</w:t>
            </w:r>
            <w:r w:rsidR="004A4198" w:rsidRPr="005114CE">
              <w:t>:</w:t>
            </w: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</w:tcPr>
          <w:p w14:paraId="79F33AA0" w14:textId="77777777" w:rsidR="000F2DF4" w:rsidRPr="009C220D" w:rsidRDefault="000F2DF4" w:rsidP="00A211B2">
            <w:pPr>
              <w:pStyle w:val="FieldText"/>
            </w:pPr>
          </w:p>
        </w:tc>
        <w:tc>
          <w:tcPr>
            <w:tcW w:w="1350" w:type="dxa"/>
          </w:tcPr>
          <w:p w14:paraId="031CF4E1" w14:textId="77777777" w:rsidR="000F2DF4" w:rsidRPr="005114CE" w:rsidRDefault="000F2DF4" w:rsidP="00490804">
            <w:pPr>
              <w:pStyle w:val="Heading4"/>
              <w:outlineLvl w:val="3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14:paraId="08EB0CD2" w14:textId="77777777" w:rsidR="000F2DF4" w:rsidRPr="009C220D" w:rsidRDefault="000F2DF4" w:rsidP="00682C69">
            <w:pPr>
              <w:pStyle w:val="FieldText"/>
            </w:pPr>
          </w:p>
        </w:tc>
      </w:tr>
      <w:tr w:rsidR="00BD103E" w:rsidRPr="005114CE" w14:paraId="00F0BCF7" w14:textId="77777777" w:rsidTr="00BD103E">
        <w:trPr>
          <w:trHeight w:val="360"/>
        </w:trPr>
        <w:tc>
          <w:tcPr>
            <w:tcW w:w="1072" w:type="dxa"/>
            <w:tcBorders>
              <w:bottom w:val="single" w:sz="4" w:space="0" w:color="auto"/>
            </w:tcBorders>
          </w:tcPr>
          <w:p w14:paraId="04DAF48E" w14:textId="77777777" w:rsidR="00BD103E" w:rsidRDefault="00BD103E" w:rsidP="00490804">
            <w:r>
              <w:t>Address:</w:t>
            </w: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</w:tcPr>
          <w:p w14:paraId="5EE49578" w14:textId="77777777" w:rsidR="00BD103E" w:rsidRPr="009C220D" w:rsidRDefault="00BD103E" w:rsidP="00A211B2">
            <w:pPr>
              <w:pStyle w:val="Field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2470B0B" w14:textId="77777777" w:rsidR="00BD103E" w:rsidRPr="005114CE" w:rsidRDefault="00BD103E" w:rsidP="00490804">
            <w:pPr>
              <w:pStyle w:val="Heading4"/>
              <w:outlineLvl w:val="3"/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14:paraId="7A7F4E6E" w14:textId="77777777" w:rsidR="00BD103E" w:rsidRPr="009C220D" w:rsidRDefault="00BD103E" w:rsidP="00682C69">
            <w:pPr>
              <w:pStyle w:val="FieldText"/>
            </w:pPr>
          </w:p>
        </w:tc>
      </w:tr>
      <w:tr w:rsidR="00D55AFA" w:rsidRPr="005114CE" w14:paraId="28E10332" w14:textId="77777777" w:rsidTr="00BD103E">
        <w:trPr>
          <w:trHeight w:hRule="exact" w:val="144"/>
        </w:trPr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E8E029C" w14:textId="77777777" w:rsidR="00D55AFA" w:rsidRPr="005114CE" w:rsidRDefault="00D55AFA" w:rsidP="00330050"/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906DAF7" w14:textId="77777777" w:rsidR="00D55AFA" w:rsidRDefault="00D55AFA" w:rsidP="00330050"/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70AEEDD" w14:textId="77777777" w:rsidR="00D55AFA" w:rsidRDefault="00D55AFA" w:rsidP="00330050"/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97A6E2A" w14:textId="77777777" w:rsidR="00D55AFA" w:rsidRDefault="00D55AFA" w:rsidP="00330050"/>
        </w:tc>
      </w:tr>
      <w:tr w:rsidR="000F2DF4" w:rsidRPr="005114CE" w14:paraId="123907FF" w14:textId="77777777" w:rsidTr="00BD103E">
        <w:trPr>
          <w:trHeight w:val="360"/>
        </w:trPr>
        <w:tc>
          <w:tcPr>
            <w:tcW w:w="1072" w:type="dxa"/>
            <w:tcBorders>
              <w:top w:val="single" w:sz="4" w:space="0" w:color="auto"/>
            </w:tcBorders>
          </w:tcPr>
          <w:p w14:paraId="5B446902" w14:textId="77777777" w:rsidR="000F2DF4" w:rsidRPr="005114CE" w:rsidRDefault="000F2DF4" w:rsidP="00490804">
            <w:r w:rsidRPr="005114CE">
              <w:t>Full Name</w:t>
            </w:r>
            <w:r w:rsidR="004A4198" w:rsidRPr="005114CE">
              <w:t>:</w:t>
            </w: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</w:tcPr>
          <w:p w14:paraId="6A7D5561" w14:textId="77777777" w:rsidR="000F2DF4" w:rsidRPr="009C220D" w:rsidRDefault="000F2DF4" w:rsidP="00A211B2">
            <w:pPr>
              <w:pStyle w:val="FieldText"/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5415A67" w14:textId="77777777" w:rsidR="000F2DF4" w:rsidRPr="005114CE" w:rsidRDefault="000D2539" w:rsidP="00490804">
            <w:pPr>
              <w:pStyle w:val="Heading4"/>
              <w:outlineLvl w:val="3"/>
            </w:pPr>
            <w:r>
              <w:t>Relationship</w:t>
            </w:r>
            <w:r w:rsidR="000F2DF4" w:rsidRPr="005114CE">
              <w:t>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14:paraId="17361E67" w14:textId="77777777" w:rsidR="000F2DF4" w:rsidRPr="009C220D" w:rsidRDefault="000F2DF4" w:rsidP="00A211B2">
            <w:pPr>
              <w:pStyle w:val="FieldText"/>
            </w:pPr>
          </w:p>
        </w:tc>
      </w:tr>
      <w:tr w:rsidR="000D2539" w:rsidRPr="005114CE" w14:paraId="6A8C3A21" w14:textId="77777777" w:rsidTr="00BD103E">
        <w:trPr>
          <w:trHeight w:val="360"/>
        </w:trPr>
        <w:tc>
          <w:tcPr>
            <w:tcW w:w="1072" w:type="dxa"/>
          </w:tcPr>
          <w:p w14:paraId="30F48C6B" w14:textId="77777777" w:rsidR="000D2539" w:rsidRPr="005114CE" w:rsidRDefault="000D2539" w:rsidP="00490804">
            <w:r>
              <w:t>Company:</w:t>
            </w: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</w:tcPr>
          <w:p w14:paraId="30BBA2FD" w14:textId="77777777" w:rsidR="000D2539" w:rsidRPr="009C220D" w:rsidRDefault="000D2539" w:rsidP="00A211B2">
            <w:pPr>
              <w:pStyle w:val="FieldText"/>
            </w:pPr>
          </w:p>
        </w:tc>
        <w:tc>
          <w:tcPr>
            <w:tcW w:w="1350" w:type="dxa"/>
          </w:tcPr>
          <w:p w14:paraId="29688DA4" w14:textId="77777777" w:rsidR="000D2539" w:rsidRPr="005114CE" w:rsidRDefault="000D2539" w:rsidP="00490804">
            <w:pPr>
              <w:pStyle w:val="Heading4"/>
              <w:outlineLvl w:val="3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14:paraId="2B0E9C3A" w14:textId="77777777" w:rsidR="000D2539" w:rsidRPr="009C220D" w:rsidRDefault="000D2539" w:rsidP="00682C69">
            <w:pPr>
              <w:pStyle w:val="FieldText"/>
            </w:pPr>
          </w:p>
        </w:tc>
      </w:tr>
      <w:tr w:rsidR="00BD103E" w:rsidRPr="005114CE" w14:paraId="1E0923B1" w14:textId="77777777" w:rsidTr="00BD103E">
        <w:trPr>
          <w:trHeight w:val="360"/>
        </w:trPr>
        <w:tc>
          <w:tcPr>
            <w:tcW w:w="1072" w:type="dxa"/>
            <w:tcBorders>
              <w:bottom w:val="single" w:sz="4" w:space="0" w:color="auto"/>
            </w:tcBorders>
          </w:tcPr>
          <w:p w14:paraId="209EF4C2" w14:textId="77777777" w:rsidR="00BD103E" w:rsidRDefault="00BD103E" w:rsidP="00490804">
            <w:r w:rsidRPr="005114CE">
              <w:t>Address:</w:t>
            </w: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</w:tcPr>
          <w:p w14:paraId="0D20781E" w14:textId="77777777" w:rsidR="00BD103E" w:rsidRPr="009C220D" w:rsidRDefault="00BD103E" w:rsidP="00A211B2">
            <w:pPr>
              <w:pStyle w:val="Field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1ACCEDF" w14:textId="77777777" w:rsidR="00BD103E" w:rsidRPr="005114CE" w:rsidRDefault="00BD103E" w:rsidP="00490804">
            <w:pPr>
              <w:pStyle w:val="Heading4"/>
              <w:outlineLvl w:val="3"/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14:paraId="4D890EC9" w14:textId="77777777" w:rsidR="00BD103E" w:rsidRPr="009C220D" w:rsidRDefault="00BD103E" w:rsidP="00682C69">
            <w:pPr>
              <w:pStyle w:val="FieldText"/>
            </w:pPr>
          </w:p>
        </w:tc>
      </w:tr>
      <w:tr w:rsidR="00D55AFA" w:rsidRPr="005114CE" w14:paraId="673CEEAA" w14:textId="77777777" w:rsidTr="00BD103E">
        <w:trPr>
          <w:trHeight w:hRule="exact" w:val="144"/>
        </w:trPr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FAAFBA4" w14:textId="77777777" w:rsidR="00D55AFA" w:rsidRPr="005114CE" w:rsidRDefault="00D55AFA" w:rsidP="00330050"/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D84A137" w14:textId="77777777" w:rsidR="00D55AFA" w:rsidRDefault="00D55AFA" w:rsidP="00330050"/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4297E45" w14:textId="77777777" w:rsidR="00D55AFA" w:rsidRDefault="00D55AFA" w:rsidP="00330050"/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6DDD4E3" w14:textId="77777777" w:rsidR="00D55AFA" w:rsidRDefault="00D55AFA" w:rsidP="00330050"/>
        </w:tc>
      </w:tr>
      <w:tr w:rsidR="000D2539" w:rsidRPr="005114CE" w14:paraId="6FD7DEC7" w14:textId="77777777" w:rsidTr="00BD103E">
        <w:trPr>
          <w:trHeight w:val="360"/>
        </w:trPr>
        <w:tc>
          <w:tcPr>
            <w:tcW w:w="1072" w:type="dxa"/>
            <w:tcBorders>
              <w:top w:val="single" w:sz="4" w:space="0" w:color="auto"/>
            </w:tcBorders>
          </w:tcPr>
          <w:p w14:paraId="279CE6AC" w14:textId="77777777" w:rsidR="000D2539" w:rsidRPr="005114CE" w:rsidRDefault="000D2539" w:rsidP="00490804">
            <w:r w:rsidRPr="005114CE">
              <w:t>Full Name:</w:t>
            </w: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</w:tcPr>
          <w:p w14:paraId="494A1213" w14:textId="77777777" w:rsidR="000D2539" w:rsidRPr="009C220D" w:rsidRDefault="000D2539" w:rsidP="00607FED">
            <w:pPr>
              <w:pStyle w:val="FieldText"/>
              <w:keepLines/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9A44895" w14:textId="77777777" w:rsidR="000D2539" w:rsidRPr="005114CE" w:rsidRDefault="000D2539" w:rsidP="00490804">
            <w:pPr>
              <w:pStyle w:val="Heading4"/>
              <w:outlineLvl w:val="3"/>
            </w:pPr>
            <w:r>
              <w:t>Relationship</w:t>
            </w:r>
            <w:r w:rsidRPr="005114CE">
              <w:t>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14:paraId="6E814242" w14:textId="77777777" w:rsidR="000D2539" w:rsidRPr="009C220D" w:rsidRDefault="000D2539" w:rsidP="00607FED">
            <w:pPr>
              <w:pStyle w:val="FieldText"/>
              <w:keepLines/>
            </w:pPr>
          </w:p>
        </w:tc>
      </w:tr>
      <w:tr w:rsidR="000D2539" w:rsidRPr="005114CE" w14:paraId="6DC1AC7C" w14:textId="77777777" w:rsidTr="00BD103E">
        <w:trPr>
          <w:trHeight w:val="360"/>
        </w:trPr>
        <w:tc>
          <w:tcPr>
            <w:tcW w:w="1072" w:type="dxa"/>
          </w:tcPr>
          <w:p w14:paraId="478A5B6C" w14:textId="77777777" w:rsidR="000D2539" w:rsidRPr="005114CE" w:rsidRDefault="000D2539" w:rsidP="00490804">
            <w:r>
              <w:t>Company:</w:t>
            </w: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</w:tcPr>
          <w:p w14:paraId="21E22410" w14:textId="77777777" w:rsidR="000D2539" w:rsidRPr="009C220D" w:rsidRDefault="000D2539" w:rsidP="00607FED">
            <w:pPr>
              <w:pStyle w:val="FieldText"/>
              <w:keepLines/>
            </w:pPr>
          </w:p>
        </w:tc>
        <w:tc>
          <w:tcPr>
            <w:tcW w:w="1350" w:type="dxa"/>
          </w:tcPr>
          <w:p w14:paraId="7B8E4DE1" w14:textId="77777777" w:rsidR="000D2539" w:rsidRPr="005114CE" w:rsidRDefault="000D2539" w:rsidP="00490804">
            <w:pPr>
              <w:pStyle w:val="Heading4"/>
              <w:outlineLvl w:val="3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14:paraId="1D4EA94D" w14:textId="77777777" w:rsidR="000D2539" w:rsidRPr="009C220D" w:rsidRDefault="000D2539" w:rsidP="00607FED">
            <w:pPr>
              <w:pStyle w:val="FieldText"/>
              <w:keepLines/>
            </w:pPr>
          </w:p>
        </w:tc>
      </w:tr>
      <w:tr w:rsidR="00BD103E" w:rsidRPr="005114CE" w14:paraId="2F9CD2EF" w14:textId="77777777" w:rsidTr="00BD103E">
        <w:trPr>
          <w:trHeight w:val="360"/>
        </w:trPr>
        <w:tc>
          <w:tcPr>
            <w:tcW w:w="1072" w:type="dxa"/>
          </w:tcPr>
          <w:p w14:paraId="3A03161F" w14:textId="77777777" w:rsidR="00BD103E" w:rsidRDefault="00BD103E" w:rsidP="00490804">
            <w:r w:rsidRPr="005114CE">
              <w:t>Address:</w:t>
            </w: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</w:tcPr>
          <w:p w14:paraId="23746D85" w14:textId="77777777" w:rsidR="00BD103E" w:rsidRPr="009C220D" w:rsidRDefault="00BD103E" w:rsidP="00607FED">
            <w:pPr>
              <w:pStyle w:val="FieldText"/>
              <w:keepLines/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49A3B04" w14:textId="77777777" w:rsidR="00BD103E" w:rsidRPr="005114CE" w:rsidRDefault="00BD103E" w:rsidP="00490804">
            <w:pPr>
              <w:pStyle w:val="Heading4"/>
              <w:outlineLvl w:val="3"/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14:paraId="6BD6EF07" w14:textId="77777777" w:rsidR="00BD103E" w:rsidRPr="009C220D" w:rsidRDefault="00BD103E" w:rsidP="00607FED">
            <w:pPr>
              <w:pStyle w:val="FieldText"/>
              <w:keepLines/>
            </w:pPr>
          </w:p>
        </w:tc>
      </w:tr>
    </w:tbl>
    <w:p w14:paraId="2E54EA2D" w14:textId="77777777" w:rsidR="00871876" w:rsidRDefault="00871876" w:rsidP="00871876">
      <w:pPr>
        <w:pStyle w:val="Heading2"/>
      </w:pPr>
      <w:r>
        <w:t>Previous Employment</w:t>
      </w:r>
    </w:p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72"/>
        <w:gridCol w:w="5768"/>
        <w:gridCol w:w="1170"/>
        <w:gridCol w:w="2070"/>
      </w:tblGrid>
      <w:tr w:rsidR="000D2539" w:rsidRPr="00613129" w14:paraId="034EB791" w14:textId="77777777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1072" w:type="dxa"/>
          </w:tcPr>
          <w:p w14:paraId="0AA8818A" w14:textId="77777777" w:rsidR="000D2539" w:rsidRPr="005114CE" w:rsidRDefault="000D2539" w:rsidP="00490804">
            <w:r w:rsidRPr="005114CE">
              <w:t>Company:</w:t>
            </w:r>
          </w:p>
        </w:tc>
        <w:tc>
          <w:tcPr>
            <w:tcW w:w="5768" w:type="dxa"/>
            <w:tcBorders>
              <w:bottom w:val="single" w:sz="4" w:space="0" w:color="auto"/>
            </w:tcBorders>
          </w:tcPr>
          <w:p w14:paraId="7D7E3FA7" w14:textId="77777777" w:rsidR="000D2539" w:rsidRPr="009C220D" w:rsidRDefault="000D2539" w:rsidP="0014663E">
            <w:pPr>
              <w:pStyle w:val="FieldText"/>
            </w:pPr>
          </w:p>
        </w:tc>
        <w:tc>
          <w:tcPr>
            <w:tcW w:w="1170" w:type="dxa"/>
          </w:tcPr>
          <w:p w14:paraId="6F5CF688" w14:textId="77777777" w:rsidR="000D2539" w:rsidRPr="005114CE" w:rsidRDefault="000D2539" w:rsidP="00490804">
            <w:pPr>
              <w:pStyle w:val="Heading4"/>
              <w:outlineLvl w:val="3"/>
            </w:pPr>
            <w:r w:rsidRPr="005114CE">
              <w:t>Phone: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C6AABD3" w14:textId="77777777" w:rsidR="000D2539" w:rsidRPr="009C220D" w:rsidRDefault="000D2539" w:rsidP="00682C69">
            <w:pPr>
              <w:pStyle w:val="FieldText"/>
            </w:pPr>
          </w:p>
        </w:tc>
      </w:tr>
      <w:tr w:rsidR="000D2539" w:rsidRPr="00613129" w14:paraId="636B950B" w14:textId="77777777" w:rsidTr="00BD103E">
        <w:trPr>
          <w:trHeight w:val="360"/>
        </w:trPr>
        <w:tc>
          <w:tcPr>
            <w:tcW w:w="1072" w:type="dxa"/>
          </w:tcPr>
          <w:p w14:paraId="7DE4D717" w14:textId="77777777" w:rsidR="000D2539" w:rsidRPr="005114CE" w:rsidRDefault="000D2539" w:rsidP="00490804">
            <w:r w:rsidRPr="005114CE">
              <w:t>Address:</w:t>
            </w:r>
          </w:p>
        </w:tc>
        <w:tc>
          <w:tcPr>
            <w:tcW w:w="5768" w:type="dxa"/>
            <w:tcBorders>
              <w:top w:val="single" w:sz="4" w:space="0" w:color="auto"/>
              <w:bottom w:val="single" w:sz="4" w:space="0" w:color="auto"/>
            </w:tcBorders>
          </w:tcPr>
          <w:p w14:paraId="4F1C8E02" w14:textId="77777777" w:rsidR="000D2539" w:rsidRPr="009C220D" w:rsidRDefault="000D2539" w:rsidP="0014663E">
            <w:pPr>
              <w:pStyle w:val="FieldText"/>
            </w:pPr>
          </w:p>
        </w:tc>
        <w:tc>
          <w:tcPr>
            <w:tcW w:w="1170" w:type="dxa"/>
          </w:tcPr>
          <w:p w14:paraId="1580CEDA" w14:textId="77777777" w:rsidR="000D2539" w:rsidRPr="005114CE" w:rsidRDefault="000D2539" w:rsidP="00490804">
            <w:pPr>
              <w:pStyle w:val="Heading4"/>
              <w:outlineLvl w:val="3"/>
            </w:pPr>
            <w:r w:rsidRPr="005114CE">
              <w:t>Supervisor: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14:paraId="098C38CC" w14:textId="77777777" w:rsidR="000D2539" w:rsidRPr="009C220D" w:rsidRDefault="000D2539" w:rsidP="0014663E">
            <w:pPr>
              <w:pStyle w:val="FieldText"/>
            </w:pPr>
          </w:p>
        </w:tc>
      </w:tr>
    </w:tbl>
    <w:p w14:paraId="3141A3E9" w14:textId="77777777" w:rsidR="00C92A3C" w:rsidRDefault="00C92A3C"/>
    <w:tbl>
      <w:tblPr>
        <w:tblStyle w:val="PlainTable3"/>
        <w:tblW w:w="5000" w:type="pct"/>
        <w:tblBorders>
          <w:bottom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1072"/>
        <w:gridCol w:w="2888"/>
        <w:gridCol w:w="1530"/>
        <w:gridCol w:w="1350"/>
        <w:gridCol w:w="1620"/>
        <w:gridCol w:w="1620"/>
      </w:tblGrid>
      <w:tr w:rsidR="008F5BCD" w:rsidRPr="00613129" w14:paraId="5B771ACE" w14:textId="77777777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E39DE1D" w14:textId="77777777" w:rsidR="008F5BCD" w:rsidRPr="005114CE" w:rsidRDefault="008F5BCD" w:rsidP="00490804">
            <w:r w:rsidRPr="005114CE">
              <w:t>Job Title:</w:t>
            </w:r>
          </w:p>
        </w:tc>
        <w:tc>
          <w:tcPr>
            <w:tcW w:w="28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D0AC86A" w14:textId="77777777" w:rsidR="008F5BCD" w:rsidRPr="009C220D" w:rsidRDefault="008F5BCD" w:rsidP="0014663E">
            <w:pPr>
              <w:pStyle w:val="FieldText"/>
            </w:pPr>
          </w:p>
        </w:tc>
        <w:tc>
          <w:tcPr>
            <w:tcW w:w="15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1B76818" w14:textId="3FBA4A53" w:rsidR="008F5BCD" w:rsidRPr="005114CE" w:rsidRDefault="008F5BCD" w:rsidP="00490804">
            <w:pPr>
              <w:pStyle w:val="Heading4"/>
              <w:outlineLvl w:val="3"/>
            </w:pPr>
            <w:r w:rsidRPr="005114CE">
              <w:t>:</w:t>
            </w:r>
          </w:p>
        </w:tc>
        <w:tc>
          <w:tcPr>
            <w:tcW w:w="1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4213589" w14:textId="2003755E" w:rsidR="008F5BCD" w:rsidRPr="009C220D" w:rsidRDefault="008F5BCD" w:rsidP="00856C35">
            <w:pPr>
              <w:pStyle w:val="FieldText"/>
            </w:pPr>
          </w:p>
        </w:tc>
        <w:tc>
          <w:tcPr>
            <w:tcW w:w="16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0FBA49" w14:textId="620FC0AC" w:rsidR="008F5BCD" w:rsidRPr="005114CE" w:rsidRDefault="008F5BCD" w:rsidP="00490804">
            <w:pPr>
              <w:pStyle w:val="Heading4"/>
              <w:outlineLvl w:val="3"/>
            </w:pPr>
            <w:r w:rsidRPr="005114CE">
              <w:t>:</w:t>
            </w:r>
          </w:p>
        </w:tc>
        <w:tc>
          <w:tcPr>
            <w:tcW w:w="16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B6A637B" w14:textId="6714626F" w:rsidR="008F5BCD" w:rsidRPr="009C220D" w:rsidRDefault="008F5BCD" w:rsidP="00856C35">
            <w:pPr>
              <w:pStyle w:val="FieldText"/>
            </w:pPr>
          </w:p>
        </w:tc>
      </w:tr>
    </w:tbl>
    <w:p w14:paraId="034C48BA" w14:textId="77777777" w:rsidR="00C92A3C" w:rsidRDefault="00C92A3C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491"/>
        <w:gridCol w:w="8589"/>
      </w:tblGrid>
      <w:tr w:rsidR="000D2539" w:rsidRPr="00613129" w14:paraId="5B21F14A" w14:textId="77777777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491" w:type="dxa"/>
          </w:tcPr>
          <w:p w14:paraId="208EACA9" w14:textId="77777777" w:rsidR="000D2539" w:rsidRPr="005114CE" w:rsidRDefault="000D2539" w:rsidP="00490804">
            <w:proofErr w:type="gramStart"/>
            <w:r w:rsidRPr="005114CE">
              <w:t>Responsibilities:</w:t>
            </w:r>
            <w:proofErr w:type="gramEnd"/>
          </w:p>
        </w:tc>
        <w:tc>
          <w:tcPr>
            <w:tcW w:w="8589" w:type="dxa"/>
            <w:tcBorders>
              <w:bottom w:val="single" w:sz="4" w:space="0" w:color="auto"/>
            </w:tcBorders>
          </w:tcPr>
          <w:p w14:paraId="1C82A5DE" w14:textId="77777777" w:rsidR="000D2539" w:rsidRPr="009C220D" w:rsidRDefault="000D2539" w:rsidP="0014663E">
            <w:pPr>
              <w:pStyle w:val="FieldText"/>
            </w:pPr>
          </w:p>
        </w:tc>
      </w:tr>
    </w:tbl>
    <w:p w14:paraId="40329433" w14:textId="77777777" w:rsidR="00C92A3C" w:rsidRDefault="00C92A3C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80"/>
        <w:gridCol w:w="1440"/>
        <w:gridCol w:w="450"/>
        <w:gridCol w:w="1800"/>
        <w:gridCol w:w="2070"/>
        <w:gridCol w:w="3240"/>
      </w:tblGrid>
      <w:tr w:rsidR="000D2539" w:rsidRPr="00613129" w14:paraId="2D6010E2" w14:textId="77777777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80" w:type="dxa"/>
          </w:tcPr>
          <w:p w14:paraId="6F6C4D14" w14:textId="77777777" w:rsidR="000D2539" w:rsidRPr="005114CE" w:rsidRDefault="000D2539" w:rsidP="00490804">
            <w:r w:rsidRPr="005114CE">
              <w:t>From: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8D5EF54" w14:textId="77777777" w:rsidR="000D2539" w:rsidRPr="009C220D" w:rsidRDefault="000D2539" w:rsidP="0014663E">
            <w:pPr>
              <w:pStyle w:val="FieldText"/>
            </w:pPr>
          </w:p>
        </w:tc>
        <w:tc>
          <w:tcPr>
            <w:tcW w:w="450" w:type="dxa"/>
          </w:tcPr>
          <w:p w14:paraId="324B351F" w14:textId="77777777" w:rsidR="000D2539" w:rsidRPr="005114CE" w:rsidRDefault="000D2539" w:rsidP="00490804">
            <w:pPr>
              <w:pStyle w:val="Heading4"/>
              <w:outlineLvl w:val="3"/>
            </w:pPr>
            <w:r w:rsidRPr="005114CE">
              <w:t>To: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A41A44E" w14:textId="77777777" w:rsidR="000D2539" w:rsidRPr="009C220D" w:rsidRDefault="000D2539" w:rsidP="0014663E">
            <w:pPr>
              <w:pStyle w:val="FieldText"/>
            </w:pPr>
          </w:p>
        </w:tc>
        <w:tc>
          <w:tcPr>
            <w:tcW w:w="2070" w:type="dxa"/>
          </w:tcPr>
          <w:p w14:paraId="1349071A" w14:textId="77777777" w:rsidR="000D2539" w:rsidRPr="005114CE" w:rsidRDefault="007E56C4" w:rsidP="00490804">
            <w:pPr>
              <w:pStyle w:val="Heading4"/>
              <w:outlineLvl w:val="3"/>
            </w:pPr>
            <w:r>
              <w:t>Reason for L</w:t>
            </w:r>
            <w:r w:rsidR="000D2539" w:rsidRPr="005114CE">
              <w:t>eaving: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73A21DD9" w14:textId="77777777" w:rsidR="000D2539" w:rsidRPr="009C220D" w:rsidRDefault="000D2539" w:rsidP="0014663E">
            <w:pPr>
              <w:pStyle w:val="FieldText"/>
            </w:pPr>
          </w:p>
        </w:tc>
      </w:tr>
    </w:tbl>
    <w:p w14:paraId="59747C1A" w14:textId="77777777" w:rsidR="00BC07E3" w:rsidRDefault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5040"/>
        <w:gridCol w:w="900"/>
        <w:gridCol w:w="900"/>
        <w:gridCol w:w="3240"/>
      </w:tblGrid>
      <w:tr w:rsidR="000D2539" w:rsidRPr="00613129" w14:paraId="528C7A38" w14:textId="77777777" w:rsidTr="006028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</w:tcPr>
          <w:p w14:paraId="64C9CEA7" w14:textId="77777777" w:rsidR="000D2539" w:rsidRPr="005114CE" w:rsidRDefault="000D2539" w:rsidP="00490804">
            <w:r w:rsidRPr="005114CE">
              <w:t>May we contact your previous supervisor for a reference?</w:t>
            </w:r>
          </w:p>
        </w:tc>
        <w:tc>
          <w:tcPr>
            <w:tcW w:w="900" w:type="dxa"/>
          </w:tcPr>
          <w:p w14:paraId="2D09DB60" w14:textId="77777777" w:rsidR="000D2539" w:rsidRPr="009C220D" w:rsidRDefault="000D2539" w:rsidP="00490804">
            <w:pPr>
              <w:pStyle w:val="Checkbox"/>
            </w:pPr>
            <w:r>
              <w:t>YES</w:t>
            </w:r>
          </w:p>
          <w:p w14:paraId="6E31AB45" w14:textId="77777777" w:rsidR="000D2539" w:rsidRPr="005114CE" w:rsidRDefault="00724FA4" w:rsidP="0014663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2539"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900" w:type="dxa"/>
          </w:tcPr>
          <w:p w14:paraId="02845528" w14:textId="77777777" w:rsidR="000D2539" w:rsidRPr="009C220D" w:rsidRDefault="000D2539" w:rsidP="00490804">
            <w:pPr>
              <w:pStyle w:val="Checkbox"/>
            </w:pPr>
            <w:r>
              <w:t>NO</w:t>
            </w:r>
          </w:p>
          <w:p w14:paraId="29C37FFA" w14:textId="77777777" w:rsidR="000D2539" w:rsidRPr="005114CE" w:rsidRDefault="00724FA4" w:rsidP="0014663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2539"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3240" w:type="dxa"/>
          </w:tcPr>
          <w:p w14:paraId="4C116640" w14:textId="77777777" w:rsidR="000D2539" w:rsidRPr="005114CE" w:rsidRDefault="000D2539" w:rsidP="005557F6">
            <w:pPr>
              <w:rPr>
                <w:szCs w:val="19"/>
              </w:rPr>
            </w:pPr>
          </w:p>
        </w:tc>
      </w:tr>
      <w:tr w:rsidR="00176E67" w:rsidRPr="00613129" w14:paraId="4D6D8461" w14:textId="77777777" w:rsidTr="00BD103E">
        <w:tc>
          <w:tcPr>
            <w:tcW w:w="5040" w:type="dxa"/>
            <w:tcBorders>
              <w:bottom w:val="single" w:sz="4" w:space="0" w:color="auto"/>
            </w:tcBorders>
          </w:tcPr>
          <w:p w14:paraId="72398F6E" w14:textId="77777777" w:rsidR="00176E67" w:rsidRPr="005114CE" w:rsidRDefault="00176E67" w:rsidP="00490804"/>
        </w:tc>
        <w:tc>
          <w:tcPr>
            <w:tcW w:w="900" w:type="dxa"/>
            <w:tcBorders>
              <w:bottom w:val="single" w:sz="4" w:space="0" w:color="auto"/>
            </w:tcBorders>
          </w:tcPr>
          <w:p w14:paraId="25406E0B" w14:textId="77777777" w:rsidR="00176E67" w:rsidRDefault="00176E67" w:rsidP="00490804">
            <w:pPr>
              <w:pStyle w:val="Checkbox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3CA51DF" w14:textId="77777777" w:rsidR="00176E67" w:rsidRDefault="00176E67" w:rsidP="00490804">
            <w:pPr>
              <w:pStyle w:val="Checkbox"/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73B3A27D" w14:textId="77777777" w:rsidR="00176E67" w:rsidRPr="005114CE" w:rsidRDefault="00176E67" w:rsidP="005557F6">
            <w:pPr>
              <w:rPr>
                <w:szCs w:val="19"/>
              </w:rPr>
            </w:pPr>
          </w:p>
        </w:tc>
      </w:tr>
      <w:tr w:rsidR="00BC07E3" w:rsidRPr="00613129" w14:paraId="0E257E3E" w14:textId="77777777" w:rsidTr="00BD103E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D7C5786" w14:textId="77777777" w:rsidR="00BC07E3" w:rsidRPr="005114CE" w:rsidRDefault="00BC07E3" w:rsidP="00490804"/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636AB2A" w14:textId="77777777" w:rsidR="00BC07E3" w:rsidRDefault="00BC07E3" w:rsidP="00490804">
            <w:pPr>
              <w:pStyle w:val="Checkbox"/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A512AEC" w14:textId="77777777" w:rsidR="00BC07E3" w:rsidRDefault="00BC07E3" w:rsidP="00490804">
            <w:pPr>
              <w:pStyle w:val="Checkbox"/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6E87035" w14:textId="77777777" w:rsidR="00BC07E3" w:rsidRPr="005114CE" w:rsidRDefault="00BC07E3" w:rsidP="005557F6">
            <w:pPr>
              <w:rPr>
                <w:szCs w:val="19"/>
              </w:rPr>
            </w:pPr>
          </w:p>
        </w:tc>
      </w:tr>
    </w:tbl>
    <w:p w14:paraId="4F68D3F5" w14:textId="77777777" w:rsidR="00C92A3C" w:rsidRDefault="00C92A3C" w:rsidP="00C92A3C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72"/>
        <w:gridCol w:w="5768"/>
        <w:gridCol w:w="1170"/>
        <w:gridCol w:w="2070"/>
      </w:tblGrid>
      <w:tr w:rsidR="00BC07E3" w:rsidRPr="00613129" w14:paraId="465F1414" w14:textId="77777777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1072" w:type="dxa"/>
          </w:tcPr>
          <w:p w14:paraId="03984A21" w14:textId="77777777" w:rsidR="00BC07E3" w:rsidRPr="005114CE" w:rsidRDefault="00BC07E3" w:rsidP="00BC07E3">
            <w:r w:rsidRPr="005114CE">
              <w:t>Company:</w:t>
            </w:r>
          </w:p>
        </w:tc>
        <w:tc>
          <w:tcPr>
            <w:tcW w:w="5768" w:type="dxa"/>
            <w:tcBorders>
              <w:bottom w:val="single" w:sz="4" w:space="0" w:color="auto"/>
            </w:tcBorders>
          </w:tcPr>
          <w:p w14:paraId="04608B97" w14:textId="77777777" w:rsidR="00BC07E3" w:rsidRPr="009C220D" w:rsidRDefault="00BC07E3" w:rsidP="00BC07E3">
            <w:pPr>
              <w:pStyle w:val="FieldText"/>
            </w:pPr>
          </w:p>
        </w:tc>
        <w:tc>
          <w:tcPr>
            <w:tcW w:w="1170" w:type="dxa"/>
          </w:tcPr>
          <w:p w14:paraId="06D7CACB" w14:textId="77777777" w:rsidR="00BC07E3" w:rsidRPr="005114CE" w:rsidRDefault="00BC07E3" w:rsidP="00BC07E3">
            <w:pPr>
              <w:pStyle w:val="Heading4"/>
              <w:outlineLvl w:val="3"/>
            </w:pPr>
            <w:r w:rsidRPr="005114CE">
              <w:t>Phone: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1F8B844C" w14:textId="77777777" w:rsidR="00BC07E3" w:rsidRPr="009C220D" w:rsidRDefault="00BC07E3" w:rsidP="00BC07E3">
            <w:pPr>
              <w:pStyle w:val="FieldText"/>
            </w:pPr>
          </w:p>
        </w:tc>
      </w:tr>
      <w:tr w:rsidR="00BC07E3" w:rsidRPr="00613129" w14:paraId="5E60BD25" w14:textId="77777777" w:rsidTr="00BD103E">
        <w:trPr>
          <w:trHeight w:val="360"/>
        </w:trPr>
        <w:tc>
          <w:tcPr>
            <w:tcW w:w="1072" w:type="dxa"/>
          </w:tcPr>
          <w:p w14:paraId="48920D25" w14:textId="77777777" w:rsidR="00BC07E3" w:rsidRPr="005114CE" w:rsidRDefault="00BC07E3" w:rsidP="00BC07E3">
            <w:r w:rsidRPr="005114CE">
              <w:t>Address:</w:t>
            </w:r>
          </w:p>
        </w:tc>
        <w:tc>
          <w:tcPr>
            <w:tcW w:w="5768" w:type="dxa"/>
            <w:tcBorders>
              <w:top w:val="single" w:sz="4" w:space="0" w:color="auto"/>
              <w:bottom w:val="single" w:sz="4" w:space="0" w:color="auto"/>
            </w:tcBorders>
          </w:tcPr>
          <w:p w14:paraId="260F2207" w14:textId="77777777" w:rsidR="00BC07E3" w:rsidRPr="009C220D" w:rsidRDefault="00BC07E3" w:rsidP="00BC07E3">
            <w:pPr>
              <w:pStyle w:val="FieldText"/>
            </w:pPr>
          </w:p>
        </w:tc>
        <w:tc>
          <w:tcPr>
            <w:tcW w:w="1170" w:type="dxa"/>
          </w:tcPr>
          <w:p w14:paraId="2D993B5D" w14:textId="77777777" w:rsidR="00BC07E3" w:rsidRPr="005114CE" w:rsidRDefault="00BC07E3" w:rsidP="00BC07E3">
            <w:pPr>
              <w:pStyle w:val="Heading4"/>
              <w:outlineLvl w:val="3"/>
            </w:pPr>
            <w:r w:rsidRPr="005114CE">
              <w:t>Supervisor: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14:paraId="6A8729F0" w14:textId="77777777" w:rsidR="00BC07E3" w:rsidRPr="009C220D" w:rsidRDefault="00BC07E3" w:rsidP="00BC07E3">
            <w:pPr>
              <w:pStyle w:val="FieldText"/>
            </w:pPr>
          </w:p>
        </w:tc>
      </w:tr>
    </w:tbl>
    <w:p w14:paraId="40450FEE" w14:textId="77777777" w:rsidR="00BC07E3" w:rsidRDefault="00BC07E3" w:rsidP="00BC07E3"/>
    <w:tbl>
      <w:tblPr>
        <w:tblStyle w:val="PlainTable3"/>
        <w:tblW w:w="1964" w:type="pct"/>
        <w:tblLayout w:type="fixed"/>
        <w:tblLook w:val="0620" w:firstRow="1" w:lastRow="0" w:firstColumn="0" w:lastColumn="0" w:noHBand="1" w:noVBand="1"/>
      </w:tblPr>
      <w:tblGrid>
        <w:gridCol w:w="1072"/>
        <w:gridCol w:w="2887"/>
      </w:tblGrid>
      <w:tr w:rsidR="009A6A93" w:rsidRPr="00613129" w14:paraId="7CA1D782" w14:textId="77777777" w:rsidTr="009A6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72" w:type="dxa"/>
          </w:tcPr>
          <w:p w14:paraId="3480EEFC" w14:textId="77777777" w:rsidR="009A6A93" w:rsidRPr="005114CE" w:rsidRDefault="009A6A93" w:rsidP="00BC07E3">
            <w:r w:rsidRPr="005114CE">
              <w:t>Job Title:</w:t>
            </w:r>
          </w:p>
        </w:tc>
        <w:tc>
          <w:tcPr>
            <w:tcW w:w="2888" w:type="dxa"/>
            <w:tcBorders>
              <w:bottom w:val="single" w:sz="4" w:space="0" w:color="auto"/>
            </w:tcBorders>
          </w:tcPr>
          <w:p w14:paraId="515D0500" w14:textId="77777777" w:rsidR="009A6A93" w:rsidRPr="009C220D" w:rsidRDefault="009A6A93" w:rsidP="00BC07E3">
            <w:pPr>
              <w:pStyle w:val="FieldText"/>
            </w:pPr>
          </w:p>
        </w:tc>
      </w:tr>
    </w:tbl>
    <w:p w14:paraId="67D58F89" w14:textId="77777777" w:rsidR="00BC07E3" w:rsidRDefault="00BC07E3" w:rsidP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491"/>
        <w:gridCol w:w="8589"/>
      </w:tblGrid>
      <w:tr w:rsidR="00BC07E3" w:rsidRPr="00613129" w14:paraId="1E62B2FD" w14:textId="77777777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491" w:type="dxa"/>
          </w:tcPr>
          <w:p w14:paraId="06F0579C" w14:textId="77777777" w:rsidR="00BC07E3" w:rsidRPr="005114CE" w:rsidRDefault="00BC07E3" w:rsidP="00BC07E3">
            <w:proofErr w:type="gramStart"/>
            <w:r w:rsidRPr="005114CE">
              <w:t>Responsibilities:</w:t>
            </w:r>
            <w:proofErr w:type="gramEnd"/>
          </w:p>
        </w:tc>
        <w:tc>
          <w:tcPr>
            <w:tcW w:w="8589" w:type="dxa"/>
            <w:tcBorders>
              <w:bottom w:val="single" w:sz="4" w:space="0" w:color="auto"/>
            </w:tcBorders>
          </w:tcPr>
          <w:p w14:paraId="4D5DB12C" w14:textId="77777777" w:rsidR="00BC07E3" w:rsidRPr="009C220D" w:rsidRDefault="00BC07E3" w:rsidP="00BC07E3">
            <w:pPr>
              <w:pStyle w:val="FieldText"/>
            </w:pPr>
          </w:p>
        </w:tc>
      </w:tr>
    </w:tbl>
    <w:p w14:paraId="4B794AC2" w14:textId="77777777" w:rsidR="00BC07E3" w:rsidRDefault="00BC07E3" w:rsidP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80"/>
        <w:gridCol w:w="1440"/>
        <w:gridCol w:w="450"/>
        <w:gridCol w:w="1800"/>
        <w:gridCol w:w="2070"/>
        <w:gridCol w:w="3240"/>
      </w:tblGrid>
      <w:tr w:rsidR="00BC07E3" w:rsidRPr="00613129" w14:paraId="362BFB11" w14:textId="77777777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80" w:type="dxa"/>
          </w:tcPr>
          <w:p w14:paraId="0735CCD2" w14:textId="77777777" w:rsidR="00BC07E3" w:rsidRPr="005114CE" w:rsidRDefault="00BC07E3" w:rsidP="00BC07E3">
            <w:r w:rsidRPr="005114CE">
              <w:t>From: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5FF4DAF" w14:textId="77777777" w:rsidR="00BC07E3" w:rsidRPr="009C220D" w:rsidRDefault="00BC07E3" w:rsidP="00BC07E3">
            <w:pPr>
              <w:pStyle w:val="FieldText"/>
            </w:pPr>
          </w:p>
        </w:tc>
        <w:tc>
          <w:tcPr>
            <w:tcW w:w="450" w:type="dxa"/>
          </w:tcPr>
          <w:p w14:paraId="1E5411A9" w14:textId="77777777" w:rsidR="00BC07E3" w:rsidRPr="005114CE" w:rsidRDefault="00BC07E3" w:rsidP="00BC07E3">
            <w:pPr>
              <w:pStyle w:val="Heading4"/>
              <w:outlineLvl w:val="3"/>
            </w:pPr>
            <w:r w:rsidRPr="005114CE">
              <w:t>To: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A364721" w14:textId="77777777" w:rsidR="00BC07E3" w:rsidRPr="009C220D" w:rsidRDefault="00BC07E3" w:rsidP="00BC07E3">
            <w:pPr>
              <w:pStyle w:val="FieldText"/>
            </w:pPr>
          </w:p>
        </w:tc>
        <w:tc>
          <w:tcPr>
            <w:tcW w:w="2070" w:type="dxa"/>
          </w:tcPr>
          <w:p w14:paraId="2F538273" w14:textId="77777777" w:rsidR="00BC07E3" w:rsidRPr="005114CE" w:rsidRDefault="00BC07E3" w:rsidP="00BC07E3">
            <w:pPr>
              <w:pStyle w:val="Heading4"/>
              <w:outlineLvl w:val="3"/>
            </w:pPr>
            <w:r>
              <w:t>Reason for L</w:t>
            </w:r>
            <w:r w:rsidRPr="005114CE">
              <w:t>eaving: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31C037DE" w14:textId="77777777" w:rsidR="00BC07E3" w:rsidRPr="009C220D" w:rsidRDefault="00BC07E3" w:rsidP="00BC07E3">
            <w:pPr>
              <w:pStyle w:val="FieldText"/>
            </w:pPr>
          </w:p>
        </w:tc>
      </w:tr>
    </w:tbl>
    <w:p w14:paraId="504B9696" w14:textId="77777777" w:rsidR="00BC07E3" w:rsidRDefault="00BC07E3" w:rsidP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5040"/>
        <w:gridCol w:w="900"/>
        <w:gridCol w:w="900"/>
        <w:gridCol w:w="3240"/>
      </w:tblGrid>
      <w:tr w:rsidR="00BC07E3" w:rsidRPr="00613129" w14:paraId="21F6D110" w14:textId="77777777" w:rsidTr="006028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</w:tcPr>
          <w:p w14:paraId="7EDCE968" w14:textId="77777777" w:rsidR="00BC07E3" w:rsidRPr="005114CE" w:rsidRDefault="00BC07E3" w:rsidP="00BC07E3">
            <w:r w:rsidRPr="005114CE">
              <w:t>May we contact your previous supervisor for a reference?</w:t>
            </w:r>
          </w:p>
        </w:tc>
        <w:tc>
          <w:tcPr>
            <w:tcW w:w="900" w:type="dxa"/>
          </w:tcPr>
          <w:p w14:paraId="7BF330B7" w14:textId="77777777" w:rsidR="00BC07E3" w:rsidRPr="009C220D" w:rsidRDefault="00BC07E3" w:rsidP="00BC07E3">
            <w:pPr>
              <w:pStyle w:val="Checkbox"/>
            </w:pPr>
            <w:r>
              <w:t>YES</w:t>
            </w:r>
          </w:p>
          <w:p w14:paraId="3BA0D916" w14:textId="77777777" w:rsidR="00BC07E3" w:rsidRPr="005114CE" w:rsidRDefault="00BC07E3" w:rsidP="00BC07E3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900" w:type="dxa"/>
          </w:tcPr>
          <w:p w14:paraId="24B4FD88" w14:textId="77777777" w:rsidR="00BC07E3" w:rsidRPr="009C220D" w:rsidRDefault="00BC07E3" w:rsidP="00BC07E3">
            <w:pPr>
              <w:pStyle w:val="Checkbox"/>
            </w:pPr>
            <w:r>
              <w:t>NO</w:t>
            </w:r>
          </w:p>
          <w:p w14:paraId="4E6F0A65" w14:textId="77777777" w:rsidR="00BC07E3" w:rsidRPr="005114CE" w:rsidRDefault="00BC07E3" w:rsidP="00BC07E3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3240" w:type="dxa"/>
          </w:tcPr>
          <w:p w14:paraId="1E0260EB" w14:textId="77777777" w:rsidR="00BC07E3" w:rsidRDefault="00BC07E3" w:rsidP="00BC07E3">
            <w:pPr>
              <w:rPr>
                <w:bCs w:val="0"/>
                <w:szCs w:val="19"/>
              </w:rPr>
            </w:pPr>
          </w:p>
          <w:p w14:paraId="14EEA32E" w14:textId="6B0434A0" w:rsidR="00D02CD9" w:rsidRPr="005114CE" w:rsidRDefault="00D02CD9" w:rsidP="00BC07E3">
            <w:pPr>
              <w:rPr>
                <w:szCs w:val="19"/>
              </w:rPr>
            </w:pPr>
          </w:p>
        </w:tc>
      </w:tr>
      <w:tr w:rsidR="00176E67" w:rsidRPr="00613129" w14:paraId="239D989B" w14:textId="77777777" w:rsidTr="00BD103E">
        <w:tc>
          <w:tcPr>
            <w:tcW w:w="5040" w:type="dxa"/>
            <w:tcBorders>
              <w:bottom w:val="single" w:sz="4" w:space="0" w:color="auto"/>
            </w:tcBorders>
          </w:tcPr>
          <w:p w14:paraId="1E205F8D" w14:textId="66AC7252" w:rsidR="00176E67" w:rsidRDefault="00176E67" w:rsidP="00BC07E3"/>
          <w:p w14:paraId="00AAA65C" w14:textId="77777777" w:rsidR="00D65F4A" w:rsidRDefault="00D65F4A" w:rsidP="00BC07E3"/>
          <w:p w14:paraId="14BF12E1" w14:textId="173822CC" w:rsidR="00D65F4A" w:rsidRPr="005114CE" w:rsidRDefault="00D65F4A" w:rsidP="00BC07E3"/>
        </w:tc>
        <w:tc>
          <w:tcPr>
            <w:tcW w:w="900" w:type="dxa"/>
            <w:tcBorders>
              <w:bottom w:val="single" w:sz="4" w:space="0" w:color="auto"/>
            </w:tcBorders>
          </w:tcPr>
          <w:p w14:paraId="014400D5" w14:textId="77777777" w:rsidR="00176E67" w:rsidRDefault="00176E67" w:rsidP="00BC07E3">
            <w:pPr>
              <w:pStyle w:val="Checkbox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8E09C9C" w14:textId="77777777" w:rsidR="00176E67" w:rsidRDefault="00176E67" w:rsidP="00BC07E3">
            <w:pPr>
              <w:pStyle w:val="Checkbox"/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35683264" w14:textId="77777777" w:rsidR="00176E67" w:rsidRDefault="00176E67" w:rsidP="00BC07E3">
            <w:pPr>
              <w:rPr>
                <w:szCs w:val="19"/>
              </w:rPr>
            </w:pPr>
          </w:p>
          <w:p w14:paraId="3C82A7C3" w14:textId="77777777" w:rsidR="00D02CD9" w:rsidRDefault="00D02CD9" w:rsidP="00BC07E3">
            <w:pPr>
              <w:rPr>
                <w:szCs w:val="19"/>
              </w:rPr>
            </w:pPr>
          </w:p>
          <w:p w14:paraId="4A997B42" w14:textId="77777777" w:rsidR="00D02CD9" w:rsidRDefault="00D02CD9" w:rsidP="00BC07E3">
            <w:pPr>
              <w:rPr>
                <w:szCs w:val="19"/>
              </w:rPr>
            </w:pPr>
          </w:p>
          <w:p w14:paraId="7CCFBCEF" w14:textId="77777777" w:rsidR="00D02CD9" w:rsidRDefault="00D02CD9" w:rsidP="00BC07E3">
            <w:pPr>
              <w:rPr>
                <w:szCs w:val="19"/>
              </w:rPr>
            </w:pPr>
          </w:p>
          <w:p w14:paraId="5CE159D7" w14:textId="77777777" w:rsidR="00D02CD9" w:rsidRDefault="00D02CD9" w:rsidP="00BC07E3">
            <w:pPr>
              <w:rPr>
                <w:szCs w:val="19"/>
              </w:rPr>
            </w:pPr>
          </w:p>
          <w:p w14:paraId="5DB743B7" w14:textId="77777777" w:rsidR="00D02CD9" w:rsidRDefault="00D02CD9" w:rsidP="00BC07E3">
            <w:pPr>
              <w:rPr>
                <w:szCs w:val="19"/>
              </w:rPr>
            </w:pPr>
          </w:p>
          <w:p w14:paraId="5205FE20" w14:textId="77777777" w:rsidR="00D02CD9" w:rsidRDefault="00D02CD9" w:rsidP="00BC07E3">
            <w:pPr>
              <w:rPr>
                <w:szCs w:val="19"/>
              </w:rPr>
            </w:pPr>
          </w:p>
          <w:p w14:paraId="4BE4CD1C" w14:textId="5AADA0FD" w:rsidR="00D02CD9" w:rsidRPr="005114CE" w:rsidRDefault="00D02CD9" w:rsidP="00BC07E3">
            <w:pPr>
              <w:rPr>
                <w:szCs w:val="19"/>
              </w:rPr>
            </w:pPr>
          </w:p>
        </w:tc>
      </w:tr>
      <w:tr w:rsidR="00176E67" w:rsidRPr="00613129" w14:paraId="14F47A65" w14:textId="77777777" w:rsidTr="00BD103E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FF443FA" w14:textId="77777777" w:rsidR="00176E67" w:rsidRPr="005114CE" w:rsidRDefault="00176E67" w:rsidP="00BC07E3"/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8E0CD94" w14:textId="77777777" w:rsidR="00176E67" w:rsidRDefault="00176E67" w:rsidP="00BC07E3">
            <w:pPr>
              <w:pStyle w:val="Checkbox"/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33B4EB4" w14:textId="77777777" w:rsidR="00176E67" w:rsidRDefault="00176E67" w:rsidP="00BC07E3">
            <w:pPr>
              <w:pStyle w:val="Checkbox"/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547221E" w14:textId="77777777" w:rsidR="00176E67" w:rsidRPr="005114CE" w:rsidRDefault="00176E67" w:rsidP="00BC07E3">
            <w:pPr>
              <w:rPr>
                <w:szCs w:val="19"/>
              </w:rPr>
            </w:pPr>
          </w:p>
        </w:tc>
      </w:tr>
    </w:tbl>
    <w:p w14:paraId="02082F97" w14:textId="77777777" w:rsidR="00BC07E3" w:rsidRDefault="00BC07E3" w:rsidP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72"/>
        <w:gridCol w:w="5768"/>
        <w:gridCol w:w="1170"/>
        <w:gridCol w:w="2070"/>
      </w:tblGrid>
      <w:tr w:rsidR="00BC07E3" w:rsidRPr="00613129" w14:paraId="329F94FC" w14:textId="77777777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1072" w:type="dxa"/>
          </w:tcPr>
          <w:p w14:paraId="0F165E7E" w14:textId="77777777" w:rsidR="00BC07E3" w:rsidRPr="005114CE" w:rsidRDefault="00BC07E3" w:rsidP="00BC07E3">
            <w:r w:rsidRPr="005114CE">
              <w:t>Company:</w:t>
            </w:r>
          </w:p>
        </w:tc>
        <w:tc>
          <w:tcPr>
            <w:tcW w:w="5768" w:type="dxa"/>
            <w:tcBorders>
              <w:bottom w:val="single" w:sz="4" w:space="0" w:color="auto"/>
            </w:tcBorders>
          </w:tcPr>
          <w:p w14:paraId="6833C8D0" w14:textId="77777777" w:rsidR="00BC07E3" w:rsidRPr="009C220D" w:rsidRDefault="00BC07E3" w:rsidP="00BC07E3">
            <w:pPr>
              <w:pStyle w:val="FieldText"/>
            </w:pPr>
          </w:p>
        </w:tc>
        <w:tc>
          <w:tcPr>
            <w:tcW w:w="1170" w:type="dxa"/>
          </w:tcPr>
          <w:p w14:paraId="25ABB785" w14:textId="77777777" w:rsidR="00BC07E3" w:rsidRPr="005114CE" w:rsidRDefault="00BC07E3" w:rsidP="00BC07E3">
            <w:pPr>
              <w:pStyle w:val="Heading4"/>
              <w:outlineLvl w:val="3"/>
            </w:pPr>
            <w:r w:rsidRPr="005114CE">
              <w:t>Phone: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47AC28A1" w14:textId="77777777" w:rsidR="00BC07E3" w:rsidRPr="009C220D" w:rsidRDefault="00BC07E3" w:rsidP="00BC07E3">
            <w:pPr>
              <w:pStyle w:val="FieldText"/>
            </w:pPr>
          </w:p>
        </w:tc>
      </w:tr>
      <w:tr w:rsidR="00BC07E3" w:rsidRPr="00613129" w14:paraId="334F4059" w14:textId="77777777" w:rsidTr="00BD103E">
        <w:trPr>
          <w:trHeight w:val="360"/>
        </w:trPr>
        <w:tc>
          <w:tcPr>
            <w:tcW w:w="1072" w:type="dxa"/>
          </w:tcPr>
          <w:p w14:paraId="2F2361FD" w14:textId="77777777" w:rsidR="00BC07E3" w:rsidRPr="005114CE" w:rsidRDefault="00BC07E3" w:rsidP="00BC07E3">
            <w:r w:rsidRPr="005114CE">
              <w:t>Address:</w:t>
            </w:r>
          </w:p>
        </w:tc>
        <w:tc>
          <w:tcPr>
            <w:tcW w:w="5768" w:type="dxa"/>
            <w:tcBorders>
              <w:top w:val="single" w:sz="4" w:space="0" w:color="auto"/>
              <w:bottom w:val="single" w:sz="4" w:space="0" w:color="auto"/>
            </w:tcBorders>
          </w:tcPr>
          <w:p w14:paraId="7B72E399" w14:textId="77777777" w:rsidR="00BC07E3" w:rsidRPr="009C220D" w:rsidRDefault="00BC07E3" w:rsidP="00BC07E3">
            <w:pPr>
              <w:pStyle w:val="FieldText"/>
            </w:pPr>
          </w:p>
        </w:tc>
        <w:tc>
          <w:tcPr>
            <w:tcW w:w="1170" w:type="dxa"/>
          </w:tcPr>
          <w:p w14:paraId="019269BC" w14:textId="77777777" w:rsidR="00BC07E3" w:rsidRPr="005114CE" w:rsidRDefault="00BC07E3" w:rsidP="00BC07E3">
            <w:pPr>
              <w:pStyle w:val="Heading4"/>
              <w:outlineLvl w:val="3"/>
            </w:pPr>
            <w:r w:rsidRPr="005114CE">
              <w:t>Supervisor: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14:paraId="68EEFC3B" w14:textId="77777777" w:rsidR="00BC07E3" w:rsidRPr="009C220D" w:rsidRDefault="00BC07E3" w:rsidP="00BC07E3">
            <w:pPr>
              <w:pStyle w:val="FieldText"/>
            </w:pPr>
          </w:p>
        </w:tc>
      </w:tr>
    </w:tbl>
    <w:p w14:paraId="02645E44" w14:textId="77777777" w:rsidR="00BC07E3" w:rsidRDefault="00BC07E3" w:rsidP="00BC07E3"/>
    <w:tbl>
      <w:tblPr>
        <w:tblStyle w:val="PlainTable3"/>
        <w:tblW w:w="1964" w:type="pct"/>
        <w:tblLayout w:type="fixed"/>
        <w:tblLook w:val="0620" w:firstRow="1" w:lastRow="0" w:firstColumn="0" w:lastColumn="0" w:noHBand="1" w:noVBand="1"/>
      </w:tblPr>
      <w:tblGrid>
        <w:gridCol w:w="1072"/>
        <w:gridCol w:w="2887"/>
      </w:tblGrid>
      <w:tr w:rsidR="009A6A93" w:rsidRPr="00613129" w14:paraId="0C0ACAAE" w14:textId="77777777" w:rsidTr="009A6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72" w:type="dxa"/>
          </w:tcPr>
          <w:p w14:paraId="5F811890" w14:textId="77777777" w:rsidR="009A6A93" w:rsidRPr="005114CE" w:rsidRDefault="009A6A93" w:rsidP="00BC07E3">
            <w:r w:rsidRPr="005114CE">
              <w:t>Job Title:</w:t>
            </w:r>
          </w:p>
        </w:tc>
        <w:tc>
          <w:tcPr>
            <w:tcW w:w="2888" w:type="dxa"/>
            <w:tcBorders>
              <w:bottom w:val="single" w:sz="4" w:space="0" w:color="auto"/>
            </w:tcBorders>
          </w:tcPr>
          <w:p w14:paraId="76983F8D" w14:textId="77777777" w:rsidR="009A6A93" w:rsidRPr="009C220D" w:rsidRDefault="009A6A93" w:rsidP="00BC07E3">
            <w:pPr>
              <w:pStyle w:val="FieldText"/>
            </w:pPr>
          </w:p>
        </w:tc>
      </w:tr>
    </w:tbl>
    <w:p w14:paraId="150E22B2" w14:textId="77777777" w:rsidR="00BC07E3" w:rsidRDefault="00BC07E3" w:rsidP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491"/>
        <w:gridCol w:w="8589"/>
      </w:tblGrid>
      <w:tr w:rsidR="00BC07E3" w:rsidRPr="00613129" w14:paraId="107476D2" w14:textId="77777777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491" w:type="dxa"/>
          </w:tcPr>
          <w:p w14:paraId="5A55C3F4" w14:textId="77777777" w:rsidR="00BC07E3" w:rsidRPr="005114CE" w:rsidRDefault="00BC07E3" w:rsidP="00BC07E3">
            <w:proofErr w:type="gramStart"/>
            <w:r w:rsidRPr="005114CE">
              <w:t>Responsibilities:</w:t>
            </w:r>
            <w:proofErr w:type="gramEnd"/>
          </w:p>
        </w:tc>
        <w:tc>
          <w:tcPr>
            <w:tcW w:w="8589" w:type="dxa"/>
            <w:tcBorders>
              <w:bottom w:val="single" w:sz="4" w:space="0" w:color="auto"/>
            </w:tcBorders>
          </w:tcPr>
          <w:p w14:paraId="274B57CF" w14:textId="77777777" w:rsidR="00BC07E3" w:rsidRPr="009C220D" w:rsidRDefault="00BC07E3" w:rsidP="00BC07E3">
            <w:pPr>
              <w:pStyle w:val="FieldText"/>
            </w:pPr>
          </w:p>
        </w:tc>
      </w:tr>
    </w:tbl>
    <w:p w14:paraId="5EFF08DD" w14:textId="77777777" w:rsidR="00BC07E3" w:rsidRDefault="00BC07E3" w:rsidP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80"/>
        <w:gridCol w:w="1440"/>
        <w:gridCol w:w="450"/>
        <w:gridCol w:w="1800"/>
        <w:gridCol w:w="2070"/>
        <w:gridCol w:w="3240"/>
      </w:tblGrid>
      <w:tr w:rsidR="00BC07E3" w:rsidRPr="00613129" w14:paraId="20C712A6" w14:textId="77777777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80" w:type="dxa"/>
          </w:tcPr>
          <w:p w14:paraId="7903F76C" w14:textId="77777777" w:rsidR="00BC07E3" w:rsidRPr="005114CE" w:rsidRDefault="00BC07E3" w:rsidP="00BC07E3">
            <w:r w:rsidRPr="005114CE">
              <w:t>From: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837F514" w14:textId="77777777" w:rsidR="00BC07E3" w:rsidRPr="009C220D" w:rsidRDefault="00BC07E3" w:rsidP="00BC07E3">
            <w:pPr>
              <w:pStyle w:val="FieldText"/>
            </w:pPr>
          </w:p>
        </w:tc>
        <w:tc>
          <w:tcPr>
            <w:tcW w:w="450" w:type="dxa"/>
          </w:tcPr>
          <w:p w14:paraId="05C1CA13" w14:textId="77777777" w:rsidR="00BC07E3" w:rsidRPr="005114CE" w:rsidRDefault="00BC07E3" w:rsidP="00BC07E3">
            <w:pPr>
              <w:pStyle w:val="Heading4"/>
              <w:outlineLvl w:val="3"/>
            </w:pPr>
            <w:r w:rsidRPr="005114CE">
              <w:t>To: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671EB27" w14:textId="77777777" w:rsidR="00BC07E3" w:rsidRPr="009C220D" w:rsidRDefault="00BC07E3" w:rsidP="00BC07E3">
            <w:pPr>
              <w:pStyle w:val="FieldText"/>
            </w:pPr>
          </w:p>
        </w:tc>
        <w:tc>
          <w:tcPr>
            <w:tcW w:w="2070" w:type="dxa"/>
          </w:tcPr>
          <w:p w14:paraId="0B57367A" w14:textId="77777777" w:rsidR="00BC07E3" w:rsidRPr="005114CE" w:rsidRDefault="00BC07E3" w:rsidP="00BC07E3">
            <w:pPr>
              <w:pStyle w:val="Heading4"/>
              <w:outlineLvl w:val="3"/>
            </w:pPr>
            <w:r>
              <w:t>Reason for L</w:t>
            </w:r>
            <w:r w:rsidRPr="005114CE">
              <w:t>eaving: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2BD18AD0" w14:textId="77777777" w:rsidR="00BC07E3" w:rsidRPr="009C220D" w:rsidRDefault="00BC07E3" w:rsidP="00BC07E3">
            <w:pPr>
              <w:pStyle w:val="FieldText"/>
            </w:pPr>
          </w:p>
        </w:tc>
      </w:tr>
    </w:tbl>
    <w:p w14:paraId="10232FEB" w14:textId="77777777" w:rsidR="00BC07E3" w:rsidRDefault="00BC07E3" w:rsidP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5040"/>
        <w:gridCol w:w="900"/>
        <w:gridCol w:w="900"/>
        <w:gridCol w:w="3240"/>
      </w:tblGrid>
      <w:tr w:rsidR="00BC07E3" w:rsidRPr="00613129" w14:paraId="63D3CE34" w14:textId="77777777" w:rsidTr="006028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</w:tcPr>
          <w:p w14:paraId="30F1F408" w14:textId="77777777" w:rsidR="00BC07E3" w:rsidRPr="005114CE" w:rsidRDefault="00BC07E3" w:rsidP="00BC07E3">
            <w:r w:rsidRPr="005114CE">
              <w:t>May we contact your previous supervisor for a reference?</w:t>
            </w:r>
          </w:p>
        </w:tc>
        <w:tc>
          <w:tcPr>
            <w:tcW w:w="900" w:type="dxa"/>
          </w:tcPr>
          <w:p w14:paraId="4D2BB072" w14:textId="77777777" w:rsidR="00BC07E3" w:rsidRPr="009C220D" w:rsidRDefault="00BC07E3" w:rsidP="00BC07E3">
            <w:pPr>
              <w:pStyle w:val="Checkbox"/>
            </w:pPr>
            <w:r>
              <w:t>YES</w:t>
            </w:r>
          </w:p>
          <w:p w14:paraId="201CE194" w14:textId="77777777" w:rsidR="00BC07E3" w:rsidRPr="005114CE" w:rsidRDefault="00BC07E3" w:rsidP="00BC07E3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900" w:type="dxa"/>
          </w:tcPr>
          <w:p w14:paraId="0F06AE48" w14:textId="77777777" w:rsidR="00BC07E3" w:rsidRPr="009C220D" w:rsidRDefault="00BC07E3" w:rsidP="00BC07E3">
            <w:pPr>
              <w:pStyle w:val="Checkbox"/>
            </w:pPr>
            <w:r>
              <w:t>NO</w:t>
            </w:r>
          </w:p>
          <w:p w14:paraId="0E58A686" w14:textId="77777777" w:rsidR="00BC07E3" w:rsidRPr="005114CE" w:rsidRDefault="00BC07E3" w:rsidP="00BC07E3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817935">
              <w:fldChar w:fldCharType="separate"/>
            </w:r>
            <w:r w:rsidRPr="005114CE">
              <w:fldChar w:fldCharType="end"/>
            </w:r>
          </w:p>
        </w:tc>
        <w:tc>
          <w:tcPr>
            <w:tcW w:w="3240" w:type="dxa"/>
          </w:tcPr>
          <w:p w14:paraId="79F91627" w14:textId="77777777" w:rsidR="00BC07E3" w:rsidRPr="005114CE" w:rsidRDefault="00BC07E3" w:rsidP="00BC07E3">
            <w:pPr>
              <w:rPr>
                <w:szCs w:val="19"/>
              </w:rPr>
            </w:pPr>
          </w:p>
        </w:tc>
      </w:tr>
    </w:tbl>
    <w:p w14:paraId="4F9A7A6E" w14:textId="77777777" w:rsidR="00871876" w:rsidRDefault="00871876" w:rsidP="00871876">
      <w:pPr>
        <w:pStyle w:val="Heading2"/>
      </w:pPr>
      <w:r>
        <w:t>Military Service</w:t>
      </w:r>
    </w:p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823"/>
        <w:gridCol w:w="5207"/>
        <w:gridCol w:w="846"/>
        <w:gridCol w:w="1314"/>
        <w:gridCol w:w="540"/>
        <w:gridCol w:w="1350"/>
      </w:tblGrid>
      <w:tr w:rsidR="000D2539" w:rsidRPr="005114CE" w14:paraId="385E176C" w14:textId="77777777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823" w:type="dxa"/>
          </w:tcPr>
          <w:p w14:paraId="7457AA1F" w14:textId="77777777" w:rsidR="000D2539" w:rsidRPr="005114CE" w:rsidRDefault="000D2539" w:rsidP="00490804">
            <w:r w:rsidRPr="005114CE">
              <w:t>Branch:</w:t>
            </w:r>
          </w:p>
        </w:tc>
        <w:tc>
          <w:tcPr>
            <w:tcW w:w="5207" w:type="dxa"/>
            <w:tcBorders>
              <w:bottom w:val="single" w:sz="4" w:space="0" w:color="auto"/>
            </w:tcBorders>
          </w:tcPr>
          <w:p w14:paraId="62265122" w14:textId="77777777" w:rsidR="000D2539" w:rsidRPr="009C220D" w:rsidRDefault="000D2539" w:rsidP="00902964">
            <w:pPr>
              <w:pStyle w:val="FieldText"/>
            </w:pPr>
          </w:p>
        </w:tc>
        <w:tc>
          <w:tcPr>
            <w:tcW w:w="846" w:type="dxa"/>
          </w:tcPr>
          <w:p w14:paraId="73037883" w14:textId="77777777" w:rsidR="000D2539" w:rsidRPr="005114CE" w:rsidRDefault="000D2539" w:rsidP="00C92A3C">
            <w:pPr>
              <w:pStyle w:val="Heading4"/>
              <w:outlineLvl w:val="3"/>
            </w:pPr>
            <w:r w:rsidRPr="005114CE">
              <w:t>From: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673340C2" w14:textId="77777777" w:rsidR="000D2539" w:rsidRPr="009C220D" w:rsidRDefault="000D2539" w:rsidP="00902964">
            <w:pPr>
              <w:pStyle w:val="FieldText"/>
            </w:pPr>
          </w:p>
        </w:tc>
        <w:tc>
          <w:tcPr>
            <w:tcW w:w="540" w:type="dxa"/>
          </w:tcPr>
          <w:p w14:paraId="34484664" w14:textId="77777777" w:rsidR="000D2539" w:rsidRPr="005114CE" w:rsidRDefault="000D2539" w:rsidP="00C92A3C">
            <w:pPr>
              <w:pStyle w:val="Heading4"/>
              <w:outlineLvl w:val="3"/>
            </w:pPr>
            <w:r w:rsidRPr="005114CE">
              <w:t>To: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3C14417" w14:textId="77777777" w:rsidR="000D2539" w:rsidRPr="009C220D" w:rsidRDefault="000D2539" w:rsidP="00902964">
            <w:pPr>
              <w:pStyle w:val="FieldText"/>
            </w:pPr>
          </w:p>
        </w:tc>
      </w:tr>
    </w:tbl>
    <w:p w14:paraId="0CB567C0" w14:textId="77777777" w:rsidR="00C92A3C" w:rsidRDefault="00C92A3C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829"/>
        <w:gridCol w:w="3120"/>
        <w:gridCol w:w="1927"/>
        <w:gridCol w:w="3204"/>
      </w:tblGrid>
      <w:tr w:rsidR="000D2539" w:rsidRPr="005114CE" w14:paraId="0A445D04" w14:textId="77777777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829" w:type="dxa"/>
          </w:tcPr>
          <w:p w14:paraId="2659D83D" w14:textId="77777777" w:rsidR="000D2539" w:rsidRPr="005114CE" w:rsidRDefault="000D2539" w:rsidP="00490804">
            <w:r w:rsidRPr="005114CE">
              <w:t>Rank at Discharge: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14:paraId="5FC96B6F" w14:textId="77777777" w:rsidR="000D2539" w:rsidRPr="009C220D" w:rsidRDefault="000D2539" w:rsidP="00902964">
            <w:pPr>
              <w:pStyle w:val="FieldText"/>
            </w:pPr>
          </w:p>
        </w:tc>
        <w:tc>
          <w:tcPr>
            <w:tcW w:w="1927" w:type="dxa"/>
          </w:tcPr>
          <w:p w14:paraId="4D2B61E8" w14:textId="77777777" w:rsidR="000D2539" w:rsidRPr="005114CE" w:rsidRDefault="000D2539" w:rsidP="00C92A3C">
            <w:pPr>
              <w:pStyle w:val="Heading4"/>
              <w:outlineLvl w:val="3"/>
            </w:pPr>
            <w:r w:rsidRPr="005114CE">
              <w:t>Type of Discharge:</w:t>
            </w:r>
          </w:p>
        </w:tc>
        <w:tc>
          <w:tcPr>
            <w:tcW w:w="3204" w:type="dxa"/>
            <w:tcBorders>
              <w:bottom w:val="single" w:sz="4" w:space="0" w:color="auto"/>
            </w:tcBorders>
          </w:tcPr>
          <w:p w14:paraId="1457E04B" w14:textId="77777777" w:rsidR="000D2539" w:rsidRPr="009C220D" w:rsidRDefault="000D2539" w:rsidP="00902964">
            <w:pPr>
              <w:pStyle w:val="FieldText"/>
            </w:pPr>
          </w:p>
        </w:tc>
      </w:tr>
    </w:tbl>
    <w:p w14:paraId="7BB105AB" w14:textId="77777777" w:rsidR="00C92A3C" w:rsidRDefault="00C92A3C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2842"/>
        <w:gridCol w:w="7238"/>
      </w:tblGrid>
      <w:tr w:rsidR="000D2539" w:rsidRPr="005114CE" w14:paraId="09417D1F" w14:textId="77777777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2842" w:type="dxa"/>
          </w:tcPr>
          <w:p w14:paraId="51335932" w14:textId="77777777" w:rsidR="000D2539" w:rsidRPr="005114CE" w:rsidRDefault="000D2539" w:rsidP="00490804">
            <w:r w:rsidRPr="005114CE">
              <w:t>If other than honorable, explain:</w:t>
            </w:r>
          </w:p>
        </w:tc>
        <w:tc>
          <w:tcPr>
            <w:tcW w:w="7238" w:type="dxa"/>
            <w:tcBorders>
              <w:bottom w:val="single" w:sz="4" w:space="0" w:color="auto"/>
            </w:tcBorders>
          </w:tcPr>
          <w:p w14:paraId="39F1B88B" w14:textId="77777777" w:rsidR="000D2539" w:rsidRPr="009C220D" w:rsidRDefault="000D2539" w:rsidP="00902964">
            <w:pPr>
              <w:pStyle w:val="FieldText"/>
            </w:pPr>
          </w:p>
        </w:tc>
      </w:tr>
    </w:tbl>
    <w:p w14:paraId="3069D2D3" w14:textId="77777777" w:rsidR="00871876" w:rsidRDefault="00871876" w:rsidP="00871876">
      <w:pPr>
        <w:pStyle w:val="Heading2"/>
      </w:pPr>
      <w:r w:rsidRPr="009C220D">
        <w:t>Disclaimer and Signature</w:t>
      </w:r>
    </w:p>
    <w:p w14:paraId="66C9A3D8" w14:textId="77777777" w:rsidR="00871876" w:rsidRPr="005114CE" w:rsidRDefault="00871876" w:rsidP="00490804">
      <w:pPr>
        <w:pStyle w:val="Italic"/>
      </w:pPr>
      <w:r w:rsidRPr="005114CE">
        <w:t xml:space="preserve">I certify that my answers are true and complete to the best of my knowledge. </w:t>
      </w:r>
    </w:p>
    <w:p w14:paraId="609F8257" w14:textId="77777777" w:rsidR="00871876" w:rsidRPr="00871876" w:rsidRDefault="00871876" w:rsidP="00490804">
      <w:pPr>
        <w:pStyle w:val="Italic"/>
      </w:pPr>
      <w:r w:rsidRPr="005114CE">
        <w:t>If this application leads to employment, I understand that false or misleading information in my application or interview may result in my release.</w:t>
      </w:r>
    </w:p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72"/>
        <w:gridCol w:w="6145"/>
        <w:gridCol w:w="674"/>
        <w:gridCol w:w="2189"/>
      </w:tblGrid>
      <w:tr w:rsidR="000D2539" w:rsidRPr="005114CE" w14:paraId="72DC6760" w14:textId="77777777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1072" w:type="dxa"/>
          </w:tcPr>
          <w:p w14:paraId="62581A85" w14:textId="77777777" w:rsidR="000D2539" w:rsidRPr="005114CE" w:rsidRDefault="000D2539" w:rsidP="00490804">
            <w:r w:rsidRPr="005114CE">
              <w:t>Signature:</w:t>
            </w:r>
          </w:p>
        </w:tc>
        <w:tc>
          <w:tcPr>
            <w:tcW w:w="6145" w:type="dxa"/>
            <w:tcBorders>
              <w:bottom w:val="single" w:sz="4" w:space="0" w:color="auto"/>
            </w:tcBorders>
          </w:tcPr>
          <w:p w14:paraId="68FE5521" w14:textId="77777777" w:rsidR="000D2539" w:rsidRPr="005114CE" w:rsidRDefault="000D2539" w:rsidP="00682C69">
            <w:pPr>
              <w:pStyle w:val="FieldText"/>
            </w:pPr>
          </w:p>
        </w:tc>
        <w:tc>
          <w:tcPr>
            <w:tcW w:w="674" w:type="dxa"/>
          </w:tcPr>
          <w:p w14:paraId="0014B3A6" w14:textId="77777777" w:rsidR="000D2539" w:rsidRPr="005114CE" w:rsidRDefault="000D2539" w:rsidP="00C92A3C">
            <w:pPr>
              <w:pStyle w:val="Heading4"/>
              <w:outlineLvl w:val="3"/>
            </w:pPr>
            <w:r w:rsidRPr="005114CE">
              <w:t>Date:</w:t>
            </w:r>
          </w:p>
        </w:tc>
        <w:tc>
          <w:tcPr>
            <w:tcW w:w="2189" w:type="dxa"/>
            <w:tcBorders>
              <w:bottom w:val="single" w:sz="4" w:space="0" w:color="auto"/>
            </w:tcBorders>
          </w:tcPr>
          <w:p w14:paraId="353CA6EB" w14:textId="77777777" w:rsidR="000D2539" w:rsidRPr="005114CE" w:rsidRDefault="000D2539" w:rsidP="00682C69">
            <w:pPr>
              <w:pStyle w:val="FieldText"/>
            </w:pPr>
          </w:p>
        </w:tc>
      </w:tr>
    </w:tbl>
    <w:p w14:paraId="0C76CBD5" w14:textId="77777777" w:rsidR="005F6E87" w:rsidRPr="004E34C6" w:rsidRDefault="005F6E87" w:rsidP="004E34C6"/>
    <w:sectPr w:rsidR="005F6E87" w:rsidRPr="004E34C6" w:rsidSect="00856C35">
      <w:footerReference w:type="default" r:id="rId14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C9836" w14:textId="77777777" w:rsidR="005A6F63" w:rsidRDefault="005A6F63" w:rsidP="00176E67">
      <w:r>
        <w:separator/>
      </w:r>
    </w:p>
  </w:endnote>
  <w:endnote w:type="continuationSeparator" w:id="0">
    <w:p w14:paraId="0719E0BF" w14:textId="77777777" w:rsidR="005A6F63" w:rsidRDefault="005A6F63" w:rsidP="001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31626"/>
      <w:docPartObj>
        <w:docPartGallery w:val="Page Numbers (Bottom of Page)"/>
        <w:docPartUnique/>
      </w:docPartObj>
    </w:sdtPr>
    <w:sdtEndPr/>
    <w:sdtContent>
      <w:p w14:paraId="195DD9E8" w14:textId="77777777" w:rsidR="00176E67" w:rsidRDefault="00C8155B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76E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AB8A0" w14:textId="77777777" w:rsidR="005A6F63" w:rsidRDefault="005A6F63" w:rsidP="00176E67">
      <w:r>
        <w:separator/>
      </w:r>
    </w:p>
  </w:footnote>
  <w:footnote w:type="continuationSeparator" w:id="0">
    <w:p w14:paraId="28C6A9B0" w14:textId="77777777" w:rsidR="005A6F63" w:rsidRDefault="005A6F63" w:rsidP="00176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7676508">
    <w:abstractNumId w:val="9"/>
  </w:num>
  <w:num w:numId="2" w16cid:durableId="1734818112">
    <w:abstractNumId w:val="7"/>
  </w:num>
  <w:num w:numId="3" w16cid:durableId="1492452334">
    <w:abstractNumId w:val="6"/>
  </w:num>
  <w:num w:numId="4" w16cid:durableId="1444763293">
    <w:abstractNumId w:val="5"/>
  </w:num>
  <w:num w:numId="5" w16cid:durableId="477847723">
    <w:abstractNumId w:val="4"/>
  </w:num>
  <w:num w:numId="6" w16cid:durableId="2098745482">
    <w:abstractNumId w:val="8"/>
  </w:num>
  <w:num w:numId="7" w16cid:durableId="740175489">
    <w:abstractNumId w:val="3"/>
  </w:num>
  <w:num w:numId="8" w16cid:durableId="1748765369">
    <w:abstractNumId w:val="2"/>
  </w:num>
  <w:num w:numId="9" w16cid:durableId="793133610">
    <w:abstractNumId w:val="1"/>
  </w:num>
  <w:num w:numId="10" w16cid:durableId="62029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CD9"/>
    <w:rsid w:val="000071F7"/>
    <w:rsid w:val="00010B00"/>
    <w:rsid w:val="0002798A"/>
    <w:rsid w:val="00083002"/>
    <w:rsid w:val="00087B85"/>
    <w:rsid w:val="000A01F1"/>
    <w:rsid w:val="000C1163"/>
    <w:rsid w:val="000C797A"/>
    <w:rsid w:val="000D2539"/>
    <w:rsid w:val="000D2BB8"/>
    <w:rsid w:val="000F2DF4"/>
    <w:rsid w:val="000F6783"/>
    <w:rsid w:val="00120C95"/>
    <w:rsid w:val="0014663E"/>
    <w:rsid w:val="00176E67"/>
    <w:rsid w:val="00180664"/>
    <w:rsid w:val="001903F7"/>
    <w:rsid w:val="0019395E"/>
    <w:rsid w:val="001D6B76"/>
    <w:rsid w:val="00211828"/>
    <w:rsid w:val="00250014"/>
    <w:rsid w:val="00275BB5"/>
    <w:rsid w:val="00286F6A"/>
    <w:rsid w:val="00291C8C"/>
    <w:rsid w:val="002A1ECE"/>
    <w:rsid w:val="002A2510"/>
    <w:rsid w:val="002A6FA9"/>
    <w:rsid w:val="002B4D1D"/>
    <w:rsid w:val="002C10B1"/>
    <w:rsid w:val="002D222A"/>
    <w:rsid w:val="003076FD"/>
    <w:rsid w:val="00317005"/>
    <w:rsid w:val="00330050"/>
    <w:rsid w:val="00335259"/>
    <w:rsid w:val="003929F1"/>
    <w:rsid w:val="003A1B63"/>
    <w:rsid w:val="003A41A1"/>
    <w:rsid w:val="003B2326"/>
    <w:rsid w:val="00400251"/>
    <w:rsid w:val="00437ED0"/>
    <w:rsid w:val="00440CD8"/>
    <w:rsid w:val="00443837"/>
    <w:rsid w:val="00447DAA"/>
    <w:rsid w:val="00450F66"/>
    <w:rsid w:val="00461739"/>
    <w:rsid w:val="00467865"/>
    <w:rsid w:val="0048685F"/>
    <w:rsid w:val="00490804"/>
    <w:rsid w:val="004A1437"/>
    <w:rsid w:val="004A4198"/>
    <w:rsid w:val="004A54EA"/>
    <w:rsid w:val="004B0578"/>
    <w:rsid w:val="004E34C6"/>
    <w:rsid w:val="004F62AD"/>
    <w:rsid w:val="00501AE8"/>
    <w:rsid w:val="00504B65"/>
    <w:rsid w:val="005114CE"/>
    <w:rsid w:val="0052122B"/>
    <w:rsid w:val="005557F6"/>
    <w:rsid w:val="00563778"/>
    <w:rsid w:val="005A6F63"/>
    <w:rsid w:val="005B4AE2"/>
    <w:rsid w:val="005E63CC"/>
    <w:rsid w:val="005F6E87"/>
    <w:rsid w:val="00602863"/>
    <w:rsid w:val="00607FED"/>
    <w:rsid w:val="00613129"/>
    <w:rsid w:val="00617C65"/>
    <w:rsid w:val="0063459A"/>
    <w:rsid w:val="0066126B"/>
    <w:rsid w:val="00682C69"/>
    <w:rsid w:val="00696A18"/>
    <w:rsid w:val="006D2635"/>
    <w:rsid w:val="006D779C"/>
    <w:rsid w:val="006E4F63"/>
    <w:rsid w:val="006E729E"/>
    <w:rsid w:val="00722A00"/>
    <w:rsid w:val="00724FA4"/>
    <w:rsid w:val="007325A9"/>
    <w:rsid w:val="0075451A"/>
    <w:rsid w:val="007602AC"/>
    <w:rsid w:val="00774B67"/>
    <w:rsid w:val="00786E50"/>
    <w:rsid w:val="00793AC6"/>
    <w:rsid w:val="007A71DE"/>
    <w:rsid w:val="007B199B"/>
    <w:rsid w:val="007B6119"/>
    <w:rsid w:val="007C1DA0"/>
    <w:rsid w:val="007C71B8"/>
    <w:rsid w:val="007E2A15"/>
    <w:rsid w:val="007E56C4"/>
    <w:rsid w:val="007F3D5B"/>
    <w:rsid w:val="008107D6"/>
    <w:rsid w:val="00817935"/>
    <w:rsid w:val="00841645"/>
    <w:rsid w:val="00852185"/>
    <w:rsid w:val="00852EC6"/>
    <w:rsid w:val="00856C35"/>
    <w:rsid w:val="00871876"/>
    <w:rsid w:val="008753A7"/>
    <w:rsid w:val="0088782D"/>
    <w:rsid w:val="008B7081"/>
    <w:rsid w:val="008D7A67"/>
    <w:rsid w:val="008F2F8A"/>
    <w:rsid w:val="008F5BCD"/>
    <w:rsid w:val="00902964"/>
    <w:rsid w:val="00920507"/>
    <w:rsid w:val="00933455"/>
    <w:rsid w:val="0094790F"/>
    <w:rsid w:val="00966B90"/>
    <w:rsid w:val="009737B7"/>
    <w:rsid w:val="009802C4"/>
    <w:rsid w:val="009976D9"/>
    <w:rsid w:val="00997A3E"/>
    <w:rsid w:val="009A12D5"/>
    <w:rsid w:val="009A4EA3"/>
    <w:rsid w:val="009A55DC"/>
    <w:rsid w:val="009A6A93"/>
    <w:rsid w:val="009C220D"/>
    <w:rsid w:val="00A211B2"/>
    <w:rsid w:val="00A2727E"/>
    <w:rsid w:val="00A35524"/>
    <w:rsid w:val="00A60C9E"/>
    <w:rsid w:val="00A74F99"/>
    <w:rsid w:val="00A82BA3"/>
    <w:rsid w:val="00A94ACC"/>
    <w:rsid w:val="00AA2EA7"/>
    <w:rsid w:val="00AE6FA4"/>
    <w:rsid w:val="00B03907"/>
    <w:rsid w:val="00B11811"/>
    <w:rsid w:val="00B311E1"/>
    <w:rsid w:val="00B4735C"/>
    <w:rsid w:val="00B579DF"/>
    <w:rsid w:val="00B90EC2"/>
    <w:rsid w:val="00BA268F"/>
    <w:rsid w:val="00BC07E3"/>
    <w:rsid w:val="00BD103E"/>
    <w:rsid w:val="00C079CA"/>
    <w:rsid w:val="00C45FDA"/>
    <w:rsid w:val="00C67741"/>
    <w:rsid w:val="00C74647"/>
    <w:rsid w:val="00C76039"/>
    <w:rsid w:val="00C76480"/>
    <w:rsid w:val="00C80AD2"/>
    <w:rsid w:val="00C8155B"/>
    <w:rsid w:val="00C92A3C"/>
    <w:rsid w:val="00C92FD6"/>
    <w:rsid w:val="00CE5DC7"/>
    <w:rsid w:val="00CE7D54"/>
    <w:rsid w:val="00D02CD9"/>
    <w:rsid w:val="00D14E73"/>
    <w:rsid w:val="00D55AFA"/>
    <w:rsid w:val="00D6155E"/>
    <w:rsid w:val="00D65F4A"/>
    <w:rsid w:val="00D83A19"/>
    <w:rsid w:val="00D86A85"/>
    <w:rsid w:val="00D90A75"/>
    <w:rsid w:val="00DA4514"/>
    <w:rsid w:val="00DC47A2"/>
    <w:rsid w:val="00DE1551"/>
    <w:rsid w:val="00DE1A09"/>
    <w:rsid w:val="00DE7FB7"/>
    <w:rsid w:val="00E106E2"/>
    <w:rsid w:val="00E20DDA"/>
    <w:rsid w:val="00E32A8B"/>
    <w:rsid w:val="00E36054"/>
    <w:rsid w:val="00E37E7B"/>
    <w:rsid w:val="00E46E04"/>
    <w:rsid w:val="00E87396"/>
    <w:rsid w:val="00E96F6F"/>
    <w:rsid w:val="00EA0C8E"/>
    <w:rsid w:val="00EB478A"/>
    <w:rsid w:val="00EC42A3"/>
    <w:rsid w:val="00F83033"/>
    <w:rsid w:val="00F966AA"/>
    <w:rsid w:val="00FB538F"/>
    <w:rsid w:val="00FC3071"/>
    <w:rsid w:val="00FD5902"/>
    <w:rsid w:val="00FF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9"/>
    <o:shapelayout v:ext="edit">
      <o:idmap v:ext="edit" data="1"/>
    </o:shapelayout>
  </w:shapeDefaults>
  <w:decimalSymbol w:val="."/>
  <w:listSeparator w:val=","/>
  <w14:docId w14:val="4D57EAF7"/>
  <w15:docId w15:val="{3802114D-D4C7-46A1-B84C-88919312E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E67"/>
    <w:rPr>
      <w:rFonts w:asciiTheme="minorHAnsi" w:hAnsiTheme="minorHAnsi"/>
      <w:sz w:val="19"/>
      <w:szCs w:val="24"/>
    </w:rPr>
  </w:style>
  <w:style w:type="paragraph" w:styleId="Heading1">
    <w:name w:val="heading 1"/>
    <w:basedOn w:val="Normal"/>
    <w:next w:val="Normal"/>
    <w:qFormat/>
    <w:rsid w:val="00856C35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176E67"/>
    <w:pPr>
      <w:keepNext/>
      <w:shd w:val="clear" w:color="auto" w:fill="595959" w:themeFill="text1" w:themeFillTint="A6"/>
      <w:spacing w:before="200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490804"/>
    <w:pPr>
      <w:outlineLvl w:val="2"/>
    </w:pPr>
    <w:rPr>
      <w:i/>
      <w:sz w:val="1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0804"/>
    <w:pPr>
      <w:jc w:val="right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90804"/>
    <w:rPr>
      <w:rFonts w:asciiTheme="minorHAnsi" w:hAnsiTheme="minorHAnsi"/>
      <w:sz w:val="19"/>
      <w:szCs w:val="24"/>
    </w:rPr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Italic">
    <w:name w:val="Italic"/>
    <w:basedOn w:val="Normal"/>
    <w:qFormat/>
    <w:rsid w:val="00490804"/>
    <w:pPr>
      <w:spacing w:before="120" w:after="60"/>
    </w:pPr>
    <w:rPr>
      <w:i/>
      <w:sz w:val="20"/>
      <w:szCs w:val="20"/>
    </w:rPr>
  </w:style>
  <w:style w:type="paragraph" w:customStyle="1" w:styleId="Checkbox">
    <w:name w:val="Checkbox"/>
    <w:basedOn w:val="Normal"/>
    <w:next w:val="Normal"/>
    <w:qFormat/>
    <w:rsid w:val="00490804"/>
    <w:pPr>
      <w:jc w:val="center"/>
    </w:pPr>
    <w:rPr>
      <w:sz w:val="17"/>
      <w:szCs w:val="19"/>
    </w:rPr>
  </w:style>
  <w:style w:type="paragraph" w:customStyle="1" w:styleId="FieldText">
    <w:name w:val="Field Text"/>
    <w:basedOn w:val="Normal"/>
    <w:link w:val="FieldTextChar"/>
    <w:qFormat/>
    <w:rsid w:val="00490804"/>
    <w:rPr>
      <w:b/>
      <w:szCs w:val="19"/>
    </w:rPr>
  </w:style>
  <w:style w:type="character" w:customStyle="1" w:styleId="FieldTextChar">
    <w:name w:val="Field Text Char"/>
    <w:basedOn w:val="DefaultParagraphFont"/>
    <w:link w:val="FieldText"/>
    <w:rsid w:val="00490804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856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176E67"/>
    <w:pPr>
      <w:jc w:val="right"/>
    </w:pPr>
    <w:rPr>
      <w:rFonts w:asciiTheme="majorHAnsi" w:hAnsiTheme="majorHAnsi"/>
      <w:b/>
      <w:color w:val="595959" w:themeColor="text1" w:themeTint="A6"/>
      <w:sz w:val="36"/>
    </w:rPr>
  </w:style>
  <w:style w:type="paragraph" w:styleId="Header">
    <w:name w:val="header"/>
    <w:basedOn w:val="Normal"/>
    <w:link w:val="HeaderChar"/>
    <w:uiPriority w:val="99"/>
    <w:unhideWhenUsed/>
    <w:rsid w:val="00176E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E67"/>
    <w:rPr>
      <w:rFonts w:asciiTheme="minorHAnsi" w:hAnsiTheme="minorHAnsi"/>
      <w:sz w:val="19"/>
      <w:szCs w:val="24"/>
    </w:rPr>
  </w:style>
  <w:style w:type="paragraph" w:styleId="Footer">
    <w:name w:val="footer"/>
    <w:basedOn w:val="Normal"/>
    <w:link w:val="FooterChar"/>
    <w:uiPriority w:val="99"/>
    <w:unhideWhenUsed/>
    <w:rsid w:val="00176E67"/>
  </w:style>
  <w:style w:type="character" w:customStyle="1" w:styleId="FooterChar">
    <w:name w:val="Footer Char"/>
    <w:basedOn w:val="DefaultParagraphFont"/>
    <w:link w:val="Footer"/>
    <w:uiPriority w:val="99"/>
    <w:rsid w:val="00176E67"/>
    <w:rPr>
      <w:rFonts w:asciiTheme="minorHAnsi" w:hAnsiTheme="minorHAnsi"/>
      <w:sz w:val="19"/>
      <w:szCs w:val="24"/>
    </w:rPr>
  </w:style>
  <w:style w:type="table" w:styleId="TableGridLight">
    <w:name w:val="Grid Table Light"/>
    <w:basedOn w:val="TableNormal"/>
    <w:uiPriority w:val="40"/>
    <w:rsid w:val="00602863"/>
    <w:tblPr>
      <w:tblCellMar>
        <w:left w:w="0" w:type="dxa"/>
        <w:right w:w="0" w:type="dxa"/>
      </w:tblCellMar>
    </w:tblPr>
    <w:tblStylePr w:type="firstRow">
      <w:rPr>
        <w:b w:val="0"/>
        <w:i w:val="0"/>
      </w:rPr>
    </w:tblStylePr>
  </w:style>
  <w:style w:type="table" w:styleId="PlainTable3">
    <w:name w:val="Plain Table 3"/>
    <w:basedOn w:val="TableNormal"/>
    <w:uiPriority w:val="43"/>
    <w:rsid w:val="00602863"/>
    <w:tblPr>
      <w:tblStyleRowBandSize w:val="1"/>
      <w:tblStyleColBandSize w:val="1"/>
      <w:tblCellMar>
        <w:left w:w="0" w:type="dxa"/>
        <w:right w:w="0" w:type="dxa"/>
      </w:tblCellMar>
    </w:tblPr>
    <w:tcPr>
      <w:vAlign w:val="bottom"/>
    </w:tcPr>
    <w:tblStylePr w:type="firstRow">
      <w:rPr>
        <w:b w:val="0"/>
        <w:bCs/>
        <w:i w:val="0"/>
        <w:cap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 w:val="0"/>
        <w:bCs/>
        <w:i w:val="0"/>
        <w:cap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2.bin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FR\AppData\Roaming\Microsoft\Templates\Employment%20application%20(onlin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2035-01-01T08:00:00+00:00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717495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 xsi:nil="true"/>
    <Markets xmlns="4873beb7-5857-4685-be1f-d57550cc96cc"/>
    <OriginAsset xmlns="4873beb7-5857-4685-be1f-d57550cc96cc" xsi:nil="true"/>
    <AssetStart xmlns="4873beb7-5857-4685-be1f-d57550cc96cc">2011-12-16T19:19:00+00:00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1372559</Value>
      <Value>1531239</Value>
    </PublishStatusLookup>
    <APAuthor xmlns="4873beb7-5857-4685-be1f-d57550cc96cc">
      <UserInfo>
        <DisplayName>REDMOND\v-gakel</DisplayName>
        <AccountId>2721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>Employment application (2-pp., online form)</SourceTitle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>2007 Template UpLeveling Do Not HandOff</UALocComments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2007 Default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TP102803373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OfficeOnline,OfficeOnlineVNext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14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  <LocMarketGroupTiers2 xmlns="4873beb7-5857-4685-be1f-d57550cc96cc">,t:Tier 1,t:Tier 2,t:Tier 3,</LocMarketGroupTiers2>
  </documentManagement>
</p:properties>
</file>

<file path=customXml/itemProps1.xml><?xml version="1.0" encoding="utf-8"?>
<ds:datastoreItem xmlns:ds="http://schemas.openxmlformats.org/officeDocument/2006/customXml" ds:itemID="{F57ABFAE-9857-4724-9BA6-F94663165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3E8D71-0DA9-4A08-BE43-C88C6E5C8F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911AA-999D-4CC9-9A8B-57C5C4CC27BF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 application (online)</Template>
  <TotalTime>11</TotalTime>
  <Pages>3</Pages>
  <Words>284</Words>
  <Characters>2042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</vt:lpstr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</dc:title>
  <dc:creator>SPFR</dc:creator>
  <cp:lastModifiedBy>Rebecca Nason</cp:lastModifiedBy>
  <cp:revision>2</cp:revision>
  <cp:lastPrinted>2019-01-17T00:18:00Z</cp:lastPrinted>
  <dcterms:created xsi:type="dcterms:W3CDTF">2022-06-10T14:54:00Z</dcterms:created>
  <dcterms:modified xsi:type="dcterms:W3CDTF">2022-06-10T14:54:00Z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TC060888241033</vt:lpwstr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